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803" w:rsidRPr="009E7FDD" w:rsidRDefault="00417295">
      <w:pPr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 xml:space="preserve">DISEÑO DE REGISTRO DEL FICHERO FINAL DE LA ENCUESTA DE ESTRUCTURA DE LAS EXPLOTACIONES AGRÍCOLAS </w:t>
      </w:r>
      <w:r w:rsidR="00050D44" w:rsidRPr="009E7FDD">
        <w:rPr>
          <w:rFonts w:ascii="Verdana" w:hAnsi="Verdana"/>
          <w:b/>
          <w:color w:val="000000" w:themeColor="text1"/>
        </w:rPr>
        <w:t>2106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Está formado por cuatro tipos o niveles: 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spacing w:line="360" w:lineRule="auto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Tipo 1</w:t>
      </w:r>
      <w:r w:rsidRPr="009E7FDD">
        <w:rPr>
          <w:rFonts w:ascii="Verdana" w:hAnsi="Verdana"/>
          <w:color w:val="000000" w:themeColor="text1"/>
        </w:rPr>
        <w:t xml:space="preserve">. </w:t>
      </w:r>
    </w:p>
    <w:p w:rsidR="007B2803" w:rsidRPr="009E7FDD" w:rsidRDefault="00417295">
      <w:pPr>
        <w:jc w:val="both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Comprende la identificación de la explotación, la personalidad jurídica, la gestión de la explotación, la formación agrícola, la producción estándar total, </w:t>
      </w:r>
      <w:r w:rsidR="00213358" w:rsidRPr="009E7FDD">
        <w:rPr>
          <w:rFonts w:ascii="Verdana" w:hAnsi="Verdana"/>
          <w:color w:val="000000" w:themeColor="text1"/>
        </w:rPr>
        <w:t xml:space="preserve">número de parcelas, </w:t>
      </w:r>
      <w:r w:rsidRPr="009E7FDD">
        <w:rPr>
          <w:rFonts w:ascii="Verdana" w:hAnsi="Verdana"/>
          <w:color w:val="000000" w:themeColor="text1"/>
        </w:rPr>
        <w:t xml:space="preserve">los factores de elevación y otras variables derivadas. Tiene </w:t>
      </w:r>
      <w:r w:rsidR="009C5DF3" w:rsidRPr="009E7FDD">
        <w:rPr>
          <w:rFonts w:ascii="Verdana" w:hAnsi="Verdana"/>
          <w:color w:val="000000" w:themeColor="text1"/>
        </w:rPr>
        <w:t>131</w:t>
      </w:r>
      <w:r w:rsidRPr="009E7FDD">
        <w:rPr>
          <w:rFonts w:ascii="Verdana" w:hAnsi="Verdana"/>
          <w:color w:val="000000" w:themeColor="text1"/>
        </w:rPr>
        <w:t xml:space="preserve"> posiciones.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spacing w:line="360" w:lineRule="auto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Tipo 2</w:t>
      </w:r>
      <w:r w:rsidRPr="009E7FDD">
        <w:rPr>
          <w:rFonts w:ascii="Verdana" w:hAnsi="Verdana"/>
          <w:color w:val="000000" w:themeColor="text1"/>
        </w:rPr>
        <w:t>.</w:t>
      </w:r>
    </w:p>
    <w:p w:rsidR="007B2803" w:rsidRPr="009E7FDD" w:rsidRDefault="00417295">
      <w:pPr>
        <w:jc w:val="both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Está formado por cada código-dato de superficies, cultivos, uso del riego, champiñón, ganadería, agricultura ecológica,  mano de obra no familiar, jornadas realizadas por personas no empleadas directamente por la explotación,  </w:t>
      </w:r>
      <w:r w:rsidR="00BC19FC" w:rsidRPr="009E7FDD">
        <w:rPr>
          <w:rFonts w:ascii="Verdana" w:hAnsi="Verdana"/>
          <w:color w:val="000000" w:themeColor="text1"/>
        </w:rPr>
        <w:t xml:space="preserve">laboreo del terreno, utilización y técnicas de aplicación del estiércol, </w:t>
      </w:r>
      <w:r w:rsidRPr="009E7FDD">
        <w:rPr>
          <w:rFonts w:ascii="Verdana" w:hAnsi="Verdana"/>
          <w:color w:val="000000" w:themeColor="text1"/>
        </w:rPr>
        <w:t>desarrollo rural y destino de la producción. Todos los datos de superficies están expresados en hectáreas. Incluye la producción estándar total del artículo considerado. Tiene 41 posiciones.</w:t>
      </w:r>
      <w:r w:rsidRPr="009E7FDD">
        <w:rPr>
          <w:rStyle w:val="Refdenotaalpie"/>
          <w:rFonts w:ascii="Verdana" w:hAnsi="Verdana"/>
          <w:color w:val="000000" w:themeColor="text1"/>
        </w:rPr>
        <w:footnoteReference w:id="1"/>
      </w:r>
      <w:r w:rsidRPr="009E7FDD">
        <w:rPr>
          <w:rFonts w:ascii="Verdana" w:hAnsi="Verdana"/>
          <w:color w:val="000000" w:themeColor="text1"/>
        </w:rPr>
        <w:t xml:space="preserve"> 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spacing w:line="360" w:lineRule="auto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Tipo 3</w:t>
      </w:r>
      <w:r w:rsidRPr="009E7FDD">
        <w:rPr>
          <w:rFonts w:ascii="Verdana" w:hAnsi="Verdana"/>
          <w:color w:val="000000" w:themeColor="text1"/>
        </w:rPr>
        <w:t xml:space="preserve">. </w:t>
      </w:r>
    </w:p>
    <w:p w:rsidR="007B2803" w:rsidRPr="009E7FDD" w:rsidRDefault="00417295">
      <w:pPr>
        <w:jc w:val="both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Está formado por cada código-dato del titular, jefe de explotación, cónyuge y resto de mano de obra familiar. Los códigos de nivel 3 son 7003 para el titular si es persona física, 7010 para el jefe de explotación no titular, 7025 para el cónyuge del titular que no es jefe y 7031, 7046, 7059, 7062, 7078, 7084, 7097, 7101 y 7118 para el resto de mano de obra familiar que no son jefes. Tiene 37 posiciones.</w:t>
      </w:r>
      <w:r w:rsidRPr="009E7FDD">
        <w:rPr>
          <w:rStyle w:val="Refdenotaalpie"/>
          <w:rFonts w:ascii="Verdana" w:hAnsi="Verdana"/>
          <w:color w:val="000000" w:themeColor="text1"/>
        </w:rPr>
        <w:footnoteReference w:id="2"/>
      </w:r>
    </w:p>
    <w:p w:rsidR="007B2803" w:rsidRPr="009E7FDD" w:rsidRDefault="007B2803">
      <w:pPr>
        <w:jc w:val="both"/>
        <w:rPr>
          <w:rFonts w:ascii="Verdana" w:hAnsi="Verdana"/>
          <w:color w:val="000000" w:themeColor="text1"/>
        </w:rPr>
      </w:pPr>
    </w:p>
    <w:p w:rsidR="007B2803" w:rsidRPr="009E7FDD" w:rsidRDefault="00417295">
      <w:pPr>
        <w:spacing w:line="360" w:lineRule="auto"/>
        <w:jc w:val="both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Tipo 4</w:t>
      </w:r>
      <w:r w:rsidRPr="009E7FDD">
        <w:rPr>
          <w:rFonts w:ascii="Verdana" w:hAnsi="Verdana"/>
          <w:color w:val="000000" w:themeColor="text1"/>
        </w:rPr>
        <w:t>.</w:t>
      </w:r>
    </w:p>
    <w:p w:rsidR="007B2803" w:rsidRPr="009E7FDD" w:rsidRDefault="00417295">
      <w:pPr>
        <w:jc w:val="both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Está formado por cada código-dato de la localización del ganado y de las tierras de la explotación. Tiene 27 posiciones.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br w:type="page"/>
      </w:r>
      <w:r w:rsidRPr="009E7FDD">
        <w:rPr>
          <w:rFonts w:ascii="Verdana" w:hAnsi="Verdana"/>
          <w:b/>
          <w:color w:val="000000" w:themeColor="text1"/>
        </w:rPr>
        <w:lastRenderedPageBreak/>
        <w:t>REGISTRO FINAL - TIPO 1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tbl>
      <w:tblPr>
        <w:tblW w:w="9770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8"/>
        <w:gridCol w:w="52"/>
        <w:gridCol w:w="1666"/>
        <w:gridCol w:w="52"/>
        <w:gridCol w:w="1905"/>
        <w:gridCol w:w="165"/>
        <w:gridCol w:w="1652"/>
      </w:tblGrid>
      <w:tr w:rsidR="009E7FDD" w:rsidRPr="009E7FDD" w:rsidTr="002E7CE7">
        <w:trPr>
          <w:trHeight w:val="300"/>
        </w:trPr>
        <w:tc>
          <w:tcPr>
            <w:tcW w:w="4278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b/>
                <w:color w:val="000000" w:themeColor="text1"/>
              </w:rPr>
            </w:pPr>
            <w:bookmarkStart w:id="0" w:name="OLE_LINK1"/>
            <w:r w:rsidRPr="009E7FDD">
              <w:rPr>
                <w:rFonts w:ascii="Verdana" w:hAnsi="Verdana"/>
                <w:b/>
                <w:color w:val="000000" w:themeColor="text1"/>
              </w:rPr>
              <w:t>Variable</w:t>
            </w:r>
          </w:p>
        </w:tc>
        <w:tc>
          <w:tcPr>
            <w:tcW w:w="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b/>
                <w:color w:val="000000" w:themeColor="text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b/>
                <w:color w:val="000000" w:themeColor="text1"/>
              </w:rPr>
            </w:pPr>
            <w:r w:rsidRPr="009E7FDD">
              <w:rPr>
                <w:rFonts w:ascii="Verdana" w:hAnsi="Verdana"/>
                <w:b/>
                <w:color w:val="000000" w:themeColor="text1"/>
              </w:rPr>
              <w:t>Código</w:t>
            </w:r>
          </w:p>
        </w:tc>
        <w:tc>
          <w:tcPr>
            <w:tcW w:w="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b/>
                <w:color w:val="000000" w:themeColor="text1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b/>
                <w:color w:val="000000" w:themeColor="text1"/>
              </w:rPr>
            </w:pPr>
            <w:r w:rsidRPr="009E7FDD">
              <w:rPr>
                <w:rFonts w:ascii="Verdana" w:hAnsi="Verdana"/>
                <w:b/>
                <w:color w:val="000000" w:themeColor="text1"/>
              </w:rPr>
              <w:t>Nº caracteres</w:t>
            </w: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b/>
                <w:color w:val="000000" w:themeColor="text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b/>
                <w:color w:val="000000" w:themeColor="text1"/>
              </w:rPr>
            </w:pPr>
            <w:r w:rsidRPr="009E7FDD">
              <w:rPr>
                <w:rFonts w:ascii="Verdana" w:hAnsi="Verdana"/>
                <w:b/>
                <w:color w:val="000000" w:themeColor="text1"/>
              </w:rPr>
              <w:t>Posiciones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Registro de nivel 1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NIVEL1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Provincia (PIC”99”)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CODPROV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 a 3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Municipio (PIC”999”)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CODMUNI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 a 6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Estrato (CHAR 3)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ESTRATO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 a 9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de orden de la explotación (CHAR 6)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NORDEN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10 a 15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right="-220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de orden de la explotación hija (CHAR 2)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HIJA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16 a 17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Comunidad Autónoma (PIC"99")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RE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18 a 19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Comarca (PIC"99")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COMARCA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20 a 21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Personalidad jurídica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PJ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22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Gestión de la explotación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GESG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23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Formación agrícola del jefe de explotación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FORMACIG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24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FEA" w:rsidRPr="009E7FDD" w:rsidRDefault="00F31FEA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Cursos de formación en los últimos 12 meses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FEA" w:rsidRPr="009E7FDD" w:rsidRDefault="00F31FEA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FEA" w:rsidRPr="009E7FDD" w:rsidRDefault="00F31FEA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CURSOS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FEA" w:rsidRPr="009E7FDD" w:rsidRDefault="00F31FEA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FEA" w:rsidRPr="009E7FDD" w:rsidRDefault="00F31FEA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FEA" w:rsidRPr="009E7FDD" w:rsidRDefault="00F31FEA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FEA" w:rsidRPr="009E7FDD" w:rsidRDefault="00F31FEA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25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3358" w:rsidRPr="009E7FDD" w:rsidRDefault="00213358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Parcelas (CHAR 3)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3358" w:rsidRPr="009E7FDD" w:rsidRDefault="00213358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3358" w:rsidRPr="009E7FDD" w:rsidRDefault="00213358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PARCELAS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3358" w:rsidRPr="009E7FDD" w:rsidRDefault="00213358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3358" w:rsidRPr="009E7FDD" w:rsidRDefault="00213358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3358" w:rsidRPr="009E7FDD" w:rsidRDefault="00213358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3358" w:rsidRPr="009E7FDD" w:rsidRDefault="00213358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26 a 28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Cultivo de champiñón, setas y otros hongos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HONGOS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29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Agricultura ecológica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AGRI-ECO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30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Ganadería ecológica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GANA-ECO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31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Clase de explotación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CLAS-EXPLO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32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Superficie total (PIC"(5)9V99")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ST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8319C6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  <w:r w:rsidR="009C5DF3" w:rsidRPr="009E7FDD">
              <w:rPr>
                <w:rFonts w:ascii="Verdana" w:hAnsi="Verdana"/>
                <w:color w:val="000000" w:themeColor="text1"/>
              </w:rPr>
              <w:t>3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3</w:t>
            </w:r>
            <w:r w:rsidR="009C5DF3" w:rsidRPr="009E7FDD">
              <w:rPr>
                <w:rFonts w:ascii="Verdana" w:hAnsi="Verdana"/>
                <w:color w:val="000000" w:themeColor="text1"/>
              </w:rPr>
              <w:t>9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 de Superficie total (PIC"99")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CST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40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41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Superficie agrícola utilizada (PIC"(5)9V99")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SAU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42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="008319C6" w:rsidRPr="009E7FDD">
              <w:rPr>
                <w:rFonts w:ascii="Verdana" w:hAnsi="Verdana"/>
                <w:color w:val="000000" w:themeColor="text1"/>
              </w:rPr>
              <w:t>4</w:t>
            </w:r>
            <w:r w:rsidRPr="009E7FDD">
              <w:rPr>
                <w:rFonts w:ascii="Verdana" w:hAnsi="Verdana"/>
                <w:color w:val="000000" w:themeColor="text1"/>
              </w:rPr>
              <w:t>8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 de Superficie agrícola utilizada (PIC"99")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CSAU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8319C6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</w:t>
            </w:r>
            <w:r w:rsidR="009C5DF3" w:rsidRPr="009E7FDD">
              <w:rPr>
                <w:rFonts w:ascii="Verdana" w:hAnsi="Verdana"/>
                <w:color w:val="000000" w:themeColor="text1"/>
              </w:rPr>
              <w:t>9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="009C5DF3" w:rsidRPr="009E7FDD">
              <w:rPr>
                <w:rFonts w:ascii="Verdana" w:hAnsi="Verdana"/>
                <w:color w:val="000000" w:themeColor="text1"/>
              </w:rPr>
              <w:t>50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SAU según régimen de tenencia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SAUSRT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51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Porcentaje de los regímenes de tenencia en la SAU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SAUSRT2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52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Unidades de trabajo-año totales (PIC"(4)9V999")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UTAT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8319C6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5</w:t>
            </w:r>
            <w:r w:rsidR="009C5DF3" w:rsidRPr="009E7FDD">
              <w:rPr>
                <w:rFonts w:ascii="Verdana" w:hAnsi="Verdana"/>
                <w:color w:val="000000" w:themeColor="text1"/>
              </w:rPr>
              <w:t>3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5</w:t>
            </w:r>
            <w:r w:rsidR="009C5DF3" w:rsidRPr="009E7FDD">
              <w:rPr>
                <w:rFonts w:ascii="Verdana" w:hAnsi="Verdana"/>
                <w:color w:val="000000" w:themeColor="text1"/>
              </w:rPr>
              <w:t>9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Unidades de trabajo-año de asalariados (PIC"(4)9V999")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UTAA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60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="00B859F5" w:rsidRPr="009E7FDD">
              <w:rPr>
                <w:rFonts w:ascii="Verdana" w:hAnsi="Verdana"/>
                <w:color w:val="000000" w:themeColor="text1"/>
              </w:rPr>
              <w:t>6</w:t>
            </w:r>
            <w:r w:rsidRPr="009E7FDD">
              <w:rPr>
                <w:rFonts w:ascii="Verdana" w:hAnsi="Verdana"/>
                <w:color w:val="000000" w:themeColor="text1"/>
              </w:rPr>
              <w:t>6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Unidades de trabajo-año de asalariados fijos (PIC"(4)9V999")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UTAAF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B859F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6</w:t>
            </w:r>
            <w:r w:rsidR="009C5DF3" w:rsidRPr="009E7FDD">
              <w:rPr>
                <w:rFonts w:ascii="Verdana" w:hAnsi="Verdana"/>
                <w:color w:val="000000" w:themeColor="text1"/>
              </w:rPr>
              <w:t>7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7</w:t>
            </w:r>
            <w:r w:rsidR="009C5DF3"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Unidades de trabajo-año de asalariados eventuales </w:t>
            </w:r>
            <w:r w:rsidRPr="009E7FDD">
              <w:rPr>
                <w:rFonts w:ascii="Verdana" w:hAnsi="Verdana"/>
                <w:color w:val="000000" w:themeColor="text1"/>
              </w:rPr>
              <w:lastRenderedPageBreak/>
              <w:t>(PIC"(4)9V999")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UTAAE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B859F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</w:t>
            </w:r>
            <w:r w:rsidR="009C5DF3" w:rsidRPr="009E7FDD">
              <w:rPr>
                <w:rFonts w:ascii="Verdana" w:hAnsi="Verdana"/>
                <w:color w:val="000000" w:themeColor="text1"/>
              </w:rPr>
              <w:t>4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="009C5DF3" w:rsidRPr="009E7FDD">
              <w:rPr>
                <w:rFonts w:ascii="Verdana" w:hAnsi="Verdana"/>
                <w:color w:val="000000" w:themeColor="text1"/>
              </w:rPr>
              <w:t>80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Unidades de trabajo-año de la mano de obra familiar (PIC"(2)9V999")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UTAF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5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81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="00826AF3" w:rsidRPr="009E7FDD">
              <w:rPr>
                <w:rFonts w:ascii="Verdana" w:hAnsi="Verdana"/>
                <w:color w:val="000000" w:themeColor="text1"/>
              </w:rPr>
              <w:t>8</w:t>
            </w:r>
            <w:r w:rsidRPr="009E7FDD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Unidades de trabajo-año del titular (PIC"9V999")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UTATI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826A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8</w:t>
            </w:r>
            <w:r w:rsidR="009C5DF3" w:rsidRPr="009E7FDD">
              <w:rPr>
                <w:rFonts w:ascii="Verdana" w:hAnsi="Verdana"/>
                <w:color w:val="000000" w:themeColor="text1"/>
              </w:rPr>
              <w:t>6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8</w:t>
            </w:r>
            <w:r w:rsidR="009C5DF3" w:rsidRPr="009E7FDD">
              <w:rPr>
                <w:rFonts w:ascii="Verdana" w:hAnsi="Verdana"/>
                <w:color w:val="000000" w:themeColor="text1"/>
              </w:rPr>
              <w:t>9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Unidades de trabajo-año del jefe de explotación (PIC"9V999")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UTAJE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9C5D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90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="00826AF3" w:rsidRPr="009E7FDD">
              <w:rPr>
                <w:rFonts w:ascii="Verdana" w:hAnsi="Verdana"/>
                <w:color w:val="000000" w:themeColor="text1"/>
              </w:rPr>
              <w:t>9</w:t>
            </w: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Unidades de trabajo-año del cónyuge del titular de explotación (PIC"9V999")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UTAC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826A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9</w:t>
            </w:r>
            <w:r w:rsidR="009C5DF3" w:rsidRPr="009E7FDD">
              <w:rPr>
                <w:rFonts w:ascii="Verdana" w:hAnsi="Verdana"/>
                <w:color w:val="000000" w:themeColor="text1"/>
              </w:rPr>
              <w:t>4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9</w:t>
            </w:r>
            <w:r w:rsidR="009C5DF3" w:rsidRPr="009E7FDD">
              <w:rPr>
                <w:rFonts w:ascii="Verdana" w:hAnsi="Verdana"/>
                <w:color w:val="000000" w:themeColor="text1"/>
              </w:rPr>
              <w:t>7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Unidades de trabajo-año de otros miembros de la familia (PIC"(2)9V999")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UTAOF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5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826A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9</w:t>
            </w:r>
            <w:r w:rsidR="009C5DF3" w:rsidRPr="009E7FDD">
              <w:rPr>
                <w:rFonts w:ascii="Verdana" w:hAnsi="Verdana"/>
                <w:color w:val="000000" w:themeColor="text1"/>
              </w:rPr>
              <w:t>8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="009C5DF3" w:rsidRPr="009E7FDD">
              <w:rPr>
                <w:rFonts w:ascii="Verdana" w:hAnsi="Verdana"/>
                <w:color w:val="000000" w:themeColor="text1"/>
              </w:rPr>
              <w:t>102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Unidades ganaderas totales (PIC"(5)9V999")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UGT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826A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10</w:t>
            </w:r>
            <w:r w:rsidR="009C5DF3" w:rsidRPr="009E7FDD">
              <w:rPr>
                <w:rFonts w:ascii="Verdana" w:hAnsi="Verdana"/>
                <w:color w:val="000000" w:themeColor="text1"/>
              </w:rPr>
              <w:t>3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1</w:t>
            </w:r>
            <w:r w:rsidR="009C5DF3" w:rsidRPr="009E7FDD">
              <w:rPr>
                <w:rFonts w:ascii="Verdana" w:hAnsi="Verdana"/>
                <w:color w:val="000000" w:themeColor="text1"/>
              </w:rPr>
              <w:t>10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Orientación técnico-económica (PIC"999")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  <w:vertAlign w:val="superscript"/>
              </w:rPr>
            </w:pPr>
            <w:r w:rsidRPr="009E7FDD">
              <w:rPr>
                <w:rFonts w:ascii="Verdana" w:hAnsi="Verdana"/>
                <w:color w:val="000000" w:themeColor="text1"/>
              </w:rPr>
              <w:t>OTE</w:t>
            </w:r>
            <w:r w:rsidRPr="009E7FDD">
              <w:rPr>
                <w:rFonts w:ascii="Verdana" w:hAnsi="Verdana"/>
                <w:color w:val="000000" w:themeColor="text1"/>
                <w:vertAlign w:val="superscript"/>
              </w:rPr>
              <w:t>*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826A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  <w:r w:rsidR="009C5DF3" w:rsidRPr="009E7FDD">
              <w:rPr>
                <w:rFonts w:ascii="Verdana" w:hAnsi="Verdana"/>
                <w:color w:val="000000" w:themeColor="text1"/>
              </w:rPr>
              <w:t>11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11</w:t>
            </w:r>
            <w:r w:rsidR="009C5DF3"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Producción estándar total en euros (PIC"(8)9V99")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PET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10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826A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11</w:t>
            </w:r>
            <w:r w:rsidR="009C5DF3" w:rsidRPr="009E7FDD">
              <w:rPr>
                <w:rFonts w:ascii="Verdana" w:hAnsi="Verdana"/>
                <w:color w:val="000000" w:themeColor="text1"/>
              </w:rPr>
              <w:t>4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12</w:t>
            </w:r>
            <w:r w:rsidR="009C5DF3"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</w:tr>
      <w:tr w:rsidR="009E7FDD" w:rsidRPr="009E7FDD" w:rsidTr="002E7CE7">
        <w:trPr>
          <w:trHeight w:val="300"/>
        </w:trPr>
        <w:tc>
          <w:tcPr>
            <w:tcW w:w="4278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Factor de elevación  (PIC"(5)9V999")</w:t>
            </w:r>
          </w:p>
        </w:tc>
        <w:tc>
          <w:tcPr>
            <w:tcW w:w="52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FACTOR</w:t>
            </w:r>
          </w:p>
        </w:tc>
        <w:tc>
          <w:tcPr>
            <w:tcW w:w="52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905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165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2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826AF3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12</w:t>
            </w:r>
            <w:r w:rsidR="009C5DF3" w:rsidRPr="009E7FDD">
              <w:rPr>
                <w:rFonts w:ascii="Verdana" w:hAnsi="Verdana"/>
                <w:color w:val="000000" w:themeColor="text1"/>
              </w:rPr>
              <w:t>4</w:t>
            </w:r>
            <w:r w:rsidR="00417295" w:rsidRPr="009E7FDD">
              <w:rPr>
                <w:rFonts w:ascii="Verdana" w:hAnsi="Verdana"/>
                <w:color w:val="000000" w:themeColor="text1"/>
              </w:rPr>
              <w:t xml:space="preserve"> a </w:t>
            </w:r>
            <w:r w:rsidRPr="009E7FDD">
              <w:rPr>
                <w:rFonts w:ascii="Verdana" w:hAnsi="Verdana"/>
                <w:color w:val="000000" w:themeColor="text1"/>
              </w:rPr>
              <w:t>1</w:t>
            </w:r>
            <w:r w:rsidR="009C5DF3" w:rsidRPr="009E7FDD">
              <w:rPr>
                <w:rFonts w:ascii="Verdana" w:hAnsi="Verdana"/>
                <w:color w:val="000000" w:themeColor="text1"/>
              </w:rPr>
              <w:t>31</w:t>
            </w:r>
          </w:p>
        </w:tc>
      </w:tr>
    </w:tbl>
    <w:bookmarkEnd w:id="0"/>
    <w:p w:rsidR="007B2803" w:rsidRPr="009E7FDD" w:rsidRDefault="00417295">
      <w:pPr>
        <w:rPr>
          <w:rFonts w:ascii="Verdana" w:hAnsi="Verdana"/>
          <w:color w:val="000000" w:themeColor="text1"/>
          <w:vertAlign w:val="superscript"/>
        </w:rPr>
      </w:pPr>
      <w:r w:rsidRPr="009E7FDD">
        <w:rPr>
          <w:rFonts w:ascii="Verdana" w:hAnsi="Verdana"/>
          <w:color w:val="000000" w:themeColor="text1"/>
          <w:vertAlign w:val="superscript"/>
        </w:rPr>
        <w:t>* Explotaciones no clasificadas: OTE=900</w:t>
      </w:r>
    </w:p>
    <w:p w:rsidR="00EC6766" w:rsidRPr="009E7FDD" w:rsidRDefault="00EC6766">
      <w:pPr>
        <w:tabs>
          <w:tab w:val="right" w:pos="8505"/>
        </w:tabs>
        <w:spacing w:line="360" w:lineRule="auto"/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spacing w:line="360" w:lineRule="auto"/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CODPROV</w:t>
      </w:r>
      <w:r w:rsidRPr="009E7FDD">
        <w:rPr>
          <w:rFonts w:ascii="Verdana" w:hAnsi="Verdana"/>
          <w:b/>
          <w:color w:val="000000" w:themeColor="text1"/>
        </w:rPr>
        <w:tab/>
        <w:t>Posiciones 2 –3</w:t>
      </w:r>
    </w:p>
    <w:p w:rsidR="007B2803" w:rsidRPr="009E7FDD" w:rsidRDefault="00417295">
      <w:pPr>
        <w:pStyle w:val="Lista"/>
        <w:tabs>
          <w:tab w:val="right" w:pos="8505"/>
        </w:tabs>
        <w:spacing w:after="0" w:line="360" w:lineRule="auto"/>
        <w:rPr>
          <w:rFonts w:ascii="Verdana" w:hAnsi="Verdana" w:cs="Times New Roman"/>
          <w:bCs/>
          <w:color w:val="000000" w:themeColor="text1"/>
        </w:rPr>
      </w:pPr>
      <w:r w:rsidRPr="009E7FDD">
        <w:rPr>
          <w:rFonts w:ascii="Verdana" w:hAnsi="Verdana" w:cs="Times New Roman"/>
          <w:bCs/>
          <w:color w:val="000000" w:themeColor="text1"/>
        </w:rPr>
        <w:t>Código de provincia de adscripción de la EEA</w:t>
      </w:r>
      <w:r w:rsidR="00050D44" w:rsidRPr="009E7FDD">
        <w:rPr>
          <w:rFonts w:ascii="Verdana" w:hAnsi="Verdana" w:cs="Times New Roman"/>
          <w:bCs/>
          <w:color w:val="000000" w:themeColor="text1"/>
        </w:rPr>
        <w:t>2016</w:t>
      </w:r>
    </w:p>
    <w:p w:rsidR="00EC6766" w:rsidRPr="009E7FDD" w:rsidRDefault="00EC6766">
      <w:pPr>
        <w:tabs>
          <w:tab w:val="right" w:pos="8505"/>
        </w:tabs>
        <w:spacing w:line="360" w:lineRule="auto"/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spacing w:line="360" w:lineRule="auto"/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CODMUNI</w:t>
      </w:r>
      <w:r w:rsidRPr="009E7FDD">
        <w:rPr>
          <w:rFonts w:ascii="Verdana" w:hAnsi="Verdana"/>
          <w:b/>
          <w:color w:val="000000" w:themeColor="text1"/>
        </w:rPr>
        <w:tab/>
        <w:t>Posiciones 4 – 6</w:t>
      </w:r>
    </w:p>
    <w:p w:rsidR="007B2803" w:rsidRPr="009E7FDD" w:rsidRDefault="00417295">
      <w:pPr>
        <w:pStyle w:val="Lista"/>
        <w:tabs>
          <w:tab w:val="right" w:pos="8505"/>
        </w:tabs>
        <w:spacing w:after="0" w:line="360" w:lineRule="auto"/>
        <w:rPr>
          <w:rFonts w:ascii="Verdana" w:hAnsi="Verdana" w:cs="Times New Roman"/>
          <w:bCs/>
          <w:color w:val="000000" w:themeColor="text1"/>
        </w:rPr>
      </w:pPr>
      <w:r w:rsidRPr="009E7FDD">
        <w:rPr>
          <w:rFonts w:ascii="Verdana" w:hAnsi="Verdana" w:cs="Times New Roman"/>
          <w:bCs/>
          <w:color w:val="000000" w:themeColor="text1"/>
        </w:rPr>
        <w:t>Código de municipio de adscripción de la EEA</w:t>
      </w:r>
      <w:r w:rsidR="00050D44" w:rsidRPr="009E7FDD">
        <w:rPr>
          <w:rFonts w:ascii="Verdana" w:hAnsi="Verdana" w:cs="Times New Roman"/>
          <w:bCs/>
          <w:color w:val="000000" w:themeColor="text1"/>
        </w:rPr>
        <w:t>2016</w:t>
      </w:r>
    </w:p>
    <w:p w:rsidR="00EC6766" w:rsidRPr="009E7FDD" w:rsidRDefault="00EC6766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RE</w:t>
      </w:r>
      <w:r w:rsidRPr="009E7FDD">
        <w:rPr>
          <w:rFonts w:ascii="Verdana" w:hAnsi="Verdana"/>
          <w:b/>
          <w:color w:val="000000" w:themeColor="text1"/>
        </w:rPr>
        <w:tab/>
        <w:t>Posiciones 18-19</w:t>
      </w:r>
    </w:p>
    <w:p w:rsidR="007B2803" w:rsidRPr="009E7FDD" w:rsidRDefault="007B2803">
      <w:pPr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Andalucía </w:t>
      </w:r>
      <w:r w:rsidRPr="009E7FDD">
        <w:rPr>
          <w:rFonts w:ascii="Verdana" w:hAnsi="Verdana"/>
          <w:color w:val="000000" w:themeColor="text1"/>
        </w:rPr>
        <w:tab/>
        <w:t>01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Aragón </w:t>
      </w:r>
      <w:r w:rsidRPr="009E7FDD">
        <w:rPr>
          <w:rFonts w:ascii="Verdana" w:hAnsi="Verdana"/>
          <w:color w:val="000000" w:themeColor="text1"/>
        </w:rPr>
        <w:tab/>
        <w:t>02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Asturias (Principado de)</w:t>
      </w:r>
      <w:r w:rsidRPr="009E7FDD">
        <w:rPr>
          <w:rFonts w:ascii="Verdana" w:hAnsi="Verdana"/>
          <w:color w:val="000000" w:themeColor="text1"/>
        </w:rPr>
        <w:tab/>
        <w:t>03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Balears (Illes)</w:t>
      </w:r>
      <w:r w:rsidRPr="009E7FDD">
        <w:rPr>
          <w:rFonts w:ascii="Verdana" w:hAnsi="Verdana"/>
          <w:color w:val="000000" w:themeColor="text1"/>
        </w:rPr>
        <w:tab/>
        <w:t>04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Canarias </w:t>
      </w:r>
      <w:r w:rsidRPr="009E7FDD">
        <w:rPr>
          <w:rFonts w:ascii="Verdana" w:hAnsi="Verdana"/>
          <w:color w:val="000000" w:themeColor="text1"/>
        </w:rPr>
        <w:tab/>
        <w:t>05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Cantabria </w:t>
      </w:r>
      <w:r w:rsidRPr="009E7FDD">
        <w:rPr>
          <w:rFonts w:ascii="Verdana" w:hAnsi="Verdana"/>
          <w:color w:val="000000" w:themeColor="text1"/>
        </w:rPr>
        <w:tab/>
        <w:t>06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Castilla y León </w:t>
      </w:r>
      <w:r w:rsidRPr="009E7FDD">
        <w:rPr>
          <w:rFonts w:ascii="Verdana" w:hAnsi="Verdana"/>
          <w:color w:val="000000" w:themeColor="text1"/>
        </w:rPr>
        <w:tab/>
        <w:t>07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Castilla-La Mancha </w:t>
      </w:r>
      <w:r w:rsidRPr="009E7FDD">
        <w:rPr>
          <w:rFonts w:ascii="Verdana" w:hAnsi="Verdana"/>
          <w:color w:val="000000" w:themeColor="text1"/>
        </w:rPr>
        <w:tab/>
        <w:t>08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lastRenderedPageBreak/>
        <w:t xml:space="preserve">Cataluña </w:t>
      </w:r>
      <w:r w:rsidRPr="009E7FDD">
        <w:rPr>
          <w:rFonts w:ascii="Verdana" w:hAnsi="Verdana"/>
          <w:color w:val="000000" w:themeColor="text1"/>
        </w:rPr>
        <w:tab/>
        <w:t>09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proofErr w:type="spellStart"/>
      <w:r w:rsidRPr="009E7FDD">
        <w:rPr>
          <w:rFonts w:ascii="Verdana" w:hAnsi="Verdana"/>
          <w:color w:val="000000" w:themeColor="text1"/>
        </w:rPr>
        <w:t>Comunitat</w:t>
      </w:r>
      <w:proofErr w:type="spellEnd"/>
      <w:r w:rsidRPr="009E7FDD">
        <w:rPr>
          <w:rFonts w:ascii="Verdana" w:hAnsi="Verdana"/>
          <w:color w:val="000000" w:themeColor="text1"/>
        </w:rPr>
        <w:t xml:space="preserve"> Valenciana </w:t>
      </w:r>
      <w:r w:rsidRPr="009E7FDD">
        <w:rPr>
          <w:rFonts w:ascii="Verdana" w:hAnsi="Verdana"/>
          <w:color w:val="000000" w:themeColor="text1"/>
        </w:rPr>
        <w:tab/>
        <w:t>10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Extremadura </w:t>
      </w:r>
      <w:r w:rsidRPr="009E7FDD">
        <w:rPr>
          <w:rFonts w:ascii="Verdana" w:hAnsi="Verdana"/>
          <w:color w:val="000000" w:themeColor="text1"/>
        </w:rPr>
        <w:tab/>
        <w:t>11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Galicia </w:t>
      </w:r>
      <w:r w:rsidRPr="009E7FDD">
        <w:rPr>
          <w:rFonts w:ascii="Verdana" w:hAnsi="Verdana"/>
          <w:color w:val="000000" w:themeColor="text1"/>
        </w:rPr>
        <w:tab/>
        <w:t>12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Madrid (Comunidad de)</w:t>
      </w:r>
      <w:r w:rsidRPr="009E7FDD">
        <w:rPr>
          <w:rFonts w:ascii="Verdana" w:hAnsi="Verdana"/>
          <w:color w:val="000000" w:themeColor="text1"/>
        </w:rPr>
        <w:tab/>
        <w:t>13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Murcia (Región de)</w:t>
      </w:r>
      <w:r w:rsidRPr="009E7FDD">
        <w:rPr>
          <w:rFonts w:ascii="Verdana" w:hAnsi="Verdana"/>
          <w:color w:val="000000" w:themeColor="text1"/>
        </w:rPr>
        <w:tab/>
        <w:t>14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Navarra (Comunidad Foral de)</w:t>
      </w:r>
      <w:r w:rsidRPr="009E7FDD">
        <w:rPr>
          <w:rFonts w:ascii="Verdana" w:hAnsi="Verdana"/>
          <w:color w:val="000000" w:themeColor="text1"/>
        </w:rPr>
        <w:tab/>
        <w:t>15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País Vasco </w:t>
      </w:r>
      <w:r w:rsidRPr="009E7FDD">
        <w:rPr>
          <w:rFonts w:ascii="Verdana" w:hAnsi="Verdana"/>
          <w:color w:val="000000" w:themeColor="text1"/>
        </w:rPr>
        <w:tab/>
        <w:t>16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Rioja (La)</w:t>
      </w:r>
      <w:r w:rsidRPr="009E7FDD">
        <w:rPr>
          <w:rFonts w:ascii="Verdana" w:hAnsi="Verdana"/>
          <w:color w:val="000000" w:themeColor="text1"/>
        </w:rPr>
        <w:tab/>
        <w:t>17</w:t>
      </w:r>
    </w:p>
    <w:p w:rsidR="007B2803" w:rsidRPr="009E7FDD" w:rsidRDefault="00417295">
      <w:pPr>
        <w:tabs>
          <w:tab w:val="right" w:pos="4253"/>
        </w:tabs>
        <w:spacing w:after="22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Ceuta y Melilla </w:t>
      </w:r>
      <w:r w:rsidRPr="009E7FDD">
        <w:rPr>
          <w:rFonts w:ascii="Verdana" w:hAnsi="Verdana"/>
          <w:color w:val="000000" w:themeColor="text1"/>
        </w:rPr>
        <w:tab/>
        <w:t>18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 xml:space="preserve">PJ </w:t>
      </w:r>
      <w:r w:rsidRPr="009E7FDD">
        <w:rPr>
          <w:rFonts w:ascii="Verdana" w:hAnsi="Verdana"/>
          <w:b/>
          <w:color w:val="000000" w:themeColor="text1"/>
        </w:rPr>
        <w:tab/>
        <w:t>Posición 22</w:t>
      </w:r>
    </w:p>
    <w:p w:rsidR="007B2803" w:rsidRPr="009E7FDD" w:rsidRDefault="007B2803">
      <w:pPr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4253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Persona física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tabs>
          <w:tab w:val="right" w:pos="4253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Sociedad mercantil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2</w:t>
      </w:r>
    </w:p>
    <w:p w:rsidR="007B2803" w:rsidRPr="009E7FDD" w:rsidRDefault="00417295">
      <w:pPr>
        <w:tabs>
          <w:tab w:val="right" w:pos="4253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Entidad pública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3</w:t>
      </w:r>
    </w:p>
    <w:p w:rsidR="007B2803" w:rsidRPr="009E7FDD" w:rsidRDefault="00417295">
      <w:pPr>
        <w:tabs>
          <w:tab w:val="right" w:pos="4253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Sociedad cooperativa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4</w:t>
      </w:r>
    </w:p>
    <w:p w:rsidR="007B2803" w:rsidRPr="009E7FDD" w:rsidRDefault="00417295">
      <w:pPr>
        <w:tabs>
          <w:tab w:val="right" w:pos="4253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Otras condiciones jurídicas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5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GESG</w:t>
      </w:r>
      <w:r w:rsidRPr="009E7FDD">
        <w:rPr>
          <w:rFonts w:ascii="Verdana" w:hAnsi="Verdana"/>
          <w:b/>
          <w:color w:val="000000" w:themeColor="text1"/>
        </w:rPr>
        <w:tab/>
        <w:t>Posición 23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6096"/>
        </w:tabs>
        <w:spacing w:after="5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Si PJ=1</w:t>
      </w:r>
    </w:p>
    <w:p w:rsidR="007B2803" w:rsidRPr="009E7FDD" w:rsidRDefault="00417295">
      <w:pPr>
        <w:tabs>
          <w:tab w:val="right" w:pos="6096"/>
        </w:tabs>
        <w:ind w:left="426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El titular</w:t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tabs>
          <w:tab w:val="right" w:pos="6096"/>
        </w:tabs>
        <w:ind w:left="426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El cónyuge del titular</w:t>
      </w:r>
      <w:r w:rsidRPr="009E7FDD">
        <w:rPr>
          <w:rFonts w:ascii="Verdana" w:hAnsi="Verdana"/>
          <w:color w:val="000000" w:themeColor="text1"/>
        </w:rPr>
        <w:tab/>
        <w:t>2</w:t>
      </w:r>
    </w:p>
    <w:p w:rsidR="007B2803" w:rsidRPr="009E7FDD" w:rsidRDefault="00417295">
      <w:pPr>
        <w:tabs>
          <w:tab w:val="right" w:pos="6096"/>
        </w:tabs>
        <w:ind w:left="426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Otro miembro de la familia</w:t>
      </w:r>
      <w:r w:rsidRPr="009E7FDD">
        <w:rPr>
          <w:rFonts w:ascii="Verdana" w:hAnsi="Verdana"/>
          <w:color w:val="000000" w:themeColor="text1"/>
        </w:rPr>
        <w:tab/>
        <w:t>3</w:t>
      </w:r>
    </w:p>
    <w:p w:rsidR="007B2803" w:rsidRPr="009E7FDD" w:rsidRDefault="00417295">
      <w:pPr>
        <w:tabs>
          <w:tab w:val="right" w:pos="6096"/>
        </w:tabs>
        <w:spacing w:after="50"/>
        <w:ind w:left="425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Otra persona</w:t>
      </w:r>
      <w:r w:rsidRPr="009E7FDD">
        <w:rPr>
          <w:rFonts w:ascii="Verdana" w:hAnsi="Verdana"/>
          <w:color w:val="000000" w:themeColor="text1"/>
        </w:rPr>
        <w:tab/>
        <w:t>4</w:t>
      </w:r>
    </w:p>
    <w:p w:rsidR="007B2803" w:rsidRPr="009E7FDD" w:rsidRDefault="00417295">
      <w:pPr>
        <w:tabs>
          <w:tab w:val="right" w:pos="6096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Si PJ=2, 3, 4 </w:t>
      </w:r>
      <w:proofErr w:type="spellStart"/>
      <w:r w:rsidRPr="009E7FDD">
        <w:rPr>
          <w:rFonts w:ascii="Verdana" w:hAnsi="Verdana"/>
          <w:color w:val="000000" w:themeColor="text1"/>
        </w:rPr>
        <w:t>ó</w:t>
      </w:r>
      <w:proofErr w:type="spellEnd"/>
      <w:r w:rsidRPr="009E7FDD">
        <w:rPr>
          <w:rFonts w:ascii="Verdana" w:hAnsi="Verdana"/>
          <w:color w:val="000000" w:themeColor="text1"/>
        </w:rPr>
        <w:t xml:space="preserve"> 5, esta posición tendrá el valor </w:t>
      </w:r>
      <w:r w:rsidRPr="009E7FDD">
        <w:rPr>
          <w:rFonts w:ascii="Verdana" w:hAnsi="Verdana"/>
          <w:color w:val="000000" w:themeColor="text1"/>
        </w:rPr>
        <w:tab/>
        <w:t>4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FORMACIG</w:t>
      </w:r>
      <w:r w:rsidRPr="009E7FDD">
        <w:rPr>
          <w:rFonts w:ascii="Verdana" w:hAnsi="Verdana"/>
          <w:b/>
          <w:color w:val="000000" w:themeColor="text1"/>
        </w:rPr>
        <w:tab/>
        <w:t>Posición 24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5670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Experiencia agraria exclusivamente</w:t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tabs>
          <w:tab w:val="right" w:pos="5670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Estudios profesionales agrarios</w:t>
      </w:r>
      <w:r w:rsidRPr="009E7FDD">
        <w:rPr>
          <w:rFonts w:ascii="Verdana" w:hAnsi="Verdana"/>
          <w:color w:val="000000" w:themeColor="text1"/>
        </w:rPr>
        <w:tab/>
        <w:t>2</w:t>
      </w:r>
    </w:p>
    <w:p w:rsidR="007B2803" w:rsidRPr="009E7FDD" w:rsidRDefault="00417295">
      <w:pPr>
        <w:tabs>
          <w:tab w:val="right" w:pos="5670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Estudios universitarios agrarios</w:t>
      </w:r>
      <w:r w:rsidRPr="009E7FDD">
        <w:rPr>
          <w:rFonts w:ascii="Verdana" w:hAnsi="Verdana"/>
          <w:color w:val="000000" w:themeColor="text1"/>
        </w:rPr>
        <w:tab/>
        <w:t>3</w:t>
      </w:r>
    </w:p>
    <w:p w:rsidR="007B2803" w:rsidRPr="009E7FDD" w:rsidRDefault="00417295">
      <w:pPr>
        <w:tabs>
          <w:tab w:val="right" w:pos="5670"/>
        </w:tabs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Otra formación agraria o cursos agrarios</w:t>
      </w:r>
      <w:r w:rsidRPr="009E7FDD">
        <w:rPr>
          <w:rFonts w:ascii="Verdana" w:hAnsi="Verdana"/>
          <w:color w:val="000000" w:themeColor="text1"/>
        </w:rPr>
        <w:tab/>
        <w:t>4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EA3BFB" w:rsidRPr="009E7FDD" w:rsidRDefault="00EA3BFB" w:rsidP="00EA3BFB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EA3BFB" w:rsidRPr="009E7FDD" w:rsidRDefault="00EA3BFB" w:rsidP="00EA3BFB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CURSOS</w:t>
      </w:r>
      <w:r w:rsidRPr="009E7FDD">
        <w:rPr>
          <w:rFonts w:ascii="Verdana" w:hAnsi="Verdana"/>
          <w:b/>
          <w:color w:val="000000" w:themeColor="text1"/>
        </w:rPr>
        <w:tab/>
        <w:t>Posición 25</w:t>
      </w:r>
    </w:p>
    <w:p w:rsidR="00EA3BFB" w:rsidRPr="009E7FDD" w:rsidRDefault="00EA3BFB" w:rsidP="00EA3BFB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EA3BFB" w:rsidRPr="009E7FDD" w:rsidRDefault="00EA3BFB" w:rsidP="00EA3BFB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El jefe de la explotación, ¿ha recibido algún curso de formación en los últimos 12 meses?</w:t>
      </w:r>
    </w:p>
    <w:p w:rsidR="00EA3BFB" w:rsidRPr="009E7FDD" w:rsidRDefault="00EA3BFB" w:rsidP="00EA3BFB">
      <w:pPr>
        <w:rPr>
          <w:rFonts w:ascii="Verdana" w:hAnsi="Verdana"/>
          <w:color w:val="000000" w:themeColor="text1"/>
        </w:rPr>
      </w:pPr>
    </w:p>
    <w:p w:rsidR="00EA3BFB" w:rsidRPr="009E7FDD" w:rsidRDefault="00EA3BFB" w:rsidP="00EA3BFB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Sí</w:t>
      </w:r>
      <w:r w:rsidRPr="009E7FDD">
        <w:rPr>
          <w:rFonts w:ascii="Verdana" w:hAnsi="Verdana"/>
          <w:color w:val="000000" w:themeColor="text1"/>
        </w:rPr>
        <w:tab/>
        <w:t>1</w:t>
      </w:r>
    </w:p>
    <w:p w:rsidR="00EA3BFB" w:rsidRPr="009E7FDD" w:rsidRDefault="00EA3BFB" w:rsidP="00EA3BFB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No</w:t>
      </w:r>
      <w:r w:rsidRPr="009E7FDD">
        <w:rPr>
          <w:rFonts w:ascii="Verdana" w:hAnsi="Verdana"/>
          <w:color w:val="000000" w:themeColor="text1"/>
        </w:rPr>
        <w:tab/>
        <w:t>6</w:t>
      </w:r>
    </w:p>
    <w:p w:rsidR="00EA3BFB" w:rsidRPr="009E7FDD" w:rsidRDefault="00EA3BFB">
      <w:pPr>
        <w:rPr>
          <w:rFonts w:ascii="Verdana" w:hAnsi="Verdana"/>
          <w:color w:val="000000" w:themeColor="text1"/>
        </w:rPr>
      </w:pPr>
    </w:p>
    <w:p w:rsidR="00B35487" w:rsidRPr="009E7FDD" w:rsidRDefault="00B35487" w:rsidP="00B35487">
      <w:pPr>
        <w:tabs>
          <w:tab w:val="right" w:pos="8505"/>
        </w:tabs>
        <w:spacing w:line="360" w:lineRule="auto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PARCELAS</w:t>
      </w:r>
      <w:r w:rsidRPr="009E7FDD">
        <w:rPr>
          <w:rFonts w:ascii="Verdana" w:hAnsi="Verdana"/>
          <w:b/>
          <w:color w:val="000000" w:themeColor="text1"/>
        </w:rPr>
        <w:tab/>
        <w:t xml:space="preserve">Posiciones </w:t>
      </w:r>
      <w:r>
        <w:rPr>
          <w:rFonts w:ascii="Verdana" w:hAnsi="Verdana"/>
          <w:b/>
          <w:color w:val="000000" w:themeColor="text1"/>
        </w:rPr>
        <w:t>26</w:t>
      </w:r>
      <w:r w:rsidRPr="009E7FDD">
        <w:rPr>
          <w:rFonts w:ascii="Verdana" w:hAnsi="Verdana"/>
          <w:b/>
          <w:color w:val="000000" w:themeColor="text1"/>
        </w:rPr>
        <w:t xml:space="preserve"> – </w:t>
      </w:r>
      <w:r>
        <w:rPr>
          <w:rFonts w:ascii="Verdana" w:hAnsi="Verdana"/>
          <w:b/>
          <w:color w:val="000000" w:themeColor="text1"/>
        </w:rPr>
        <w:t>28</w:t>
      </w:r>
    </w:p>
    <w:p w:rsidR="00B35487" w:rsidRPr="009E7FDD" w:rsidRDefault="00B35487" w:rsidP="00B35487">
      <w:pPr>
        <w:pStyle w:val="Lista"/>
        <w:tabs>
          <w:tab w:val="right" w:pos="8505"/>
        </w:tabs>
        <w:spacing w:after="0" w:line="360" w:lineRule="auto"/>
        <w:rPr>
          <w:rFonts w:ascii="Verdana" w:hAnsi="Verdana" w:cs="Times New Roman"/>
          <w:bCs/>
          <w:color w:val="000000" w:themeColor="text1"/>
        </w:rPr>
      </w:pPr>
      <w:r>
        <w:rPr>
          <w:rFonts w:ascii="Verdana" w:hAnsi="Verdana" w:cs="Times New Roman"/>
          <w:bCs/>
          <w:color w:val="000000" w:themeColor="text1"/>
        </w:rPr>
        <w:t>Número de parcelas que tiene la explotación</w:t>
      </w:r>
    </w:p>
    <w:p w:rsidR="00B35487" w:rsidRDefault="00B35487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HONGOS</w:t>
      </w:r>
      <w:r w:rsidRPr="009E7FDD">
        <w:rPr>
          <w:rFonts w:ascii="Verdana" w:hAnsi="Verdana"/>
          <w:b/>
          <w:color w:val="000000" w:themeColor="text1"/>
        </w:rPr>
        <w:tab/>
        <w:t xml:space="preserve">Posición </w:t>
      </w:r>
      <w:r w:rsidR="00B35487">
        <w:rPr>
          <w:rFonts w:ascii="Verdana" w:hAnsi="Verdana"/>
          <w:b/>
          <w:color w:val="000000" w:themeColor="text1"/>
        </w:rPr>
        <w:t>29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¿La explotación cultiva champiñones, setas u otros hongos?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Sí</w:t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No</w:t>
      </w:r>
      <w:r w:rsidRPr="009E7FDD">
        <w:rPr>
          <w:rFonts w:ascii="Verdana" w:hAnsi="Verdana"/>
          <w:color w:val="000000" w:themeColor="text1"/>
        </w:rPr>
        <w:tab/>
        <w:t>6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AGRI-ECO</w:t>
      </w:r>
      <w:r w:rsidRPr="009E7FDD">
        <w:rPr>
          <w:rFonts w:ascii="Verdana" w:hAnsi="Verdana"/>
          <w:b/>
          <w:color w:val="000000" w:themeColor="text1"/>
        </w:rPr>
        <w:tab/>
        <w:t xml:space="preserve">Posición </w:t>
      </w:r>
      <w:r w:rsidR="00B35487">
        <w:rPr>
          <w:rFonts w:ascii="Verdana" w:hAnsi="Verdana"/>
          <w:b/>
          <w:color w:val="000000" w:themeColor="text1"/>
        </w:rPr>
        <w:t>30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¿La explotación utiliza métodos de agricultura ecológica?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Sí</w:t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No</w:t>
      </w:r>
      <w:r w:rsidRPr="009E7FDD">
        <w:rPr>
          <w:rFonts w:ascii="Verdana" w:hAnsi="Verdana"/>
          <w:color w:val="000000" w:themeColor="text1"/>
        </w:rPr>
        <w:tab/>
        <w:t>6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GANA-ECO</w:t>
      </w:r>
      <w:r w:rsidRPr="009E7FDD">
        <w:rPr>
          <w:rFonts w:ascii="Verdana" w:hAnsi="Verdana"/>
          <w:b/>
          <w:color w:val="000000" w:themeColor="text1"/>
        </w:rPr>
        <w:tab/>
        <w:t xml:space="preserve">Posición </w:t>
      </w:r>
      <w:r w:rsidR="00B35487">
        <w:rPr>
          <w:rFonts w:ascii="Verdana" w:hAnsi="Verdana"/>
          <w:b/>
          <w:color w:val="000000" w:themeColor="text1"/>
        </w:rPr>
        <w:t>31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¿La explotación utiliza para la ganadería métodos de agricultura ecológica?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Sí</w:t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No</w:t>
      </w:r>
      <w:r w:rsidRPr="009E7FDD">
        <w:rPr>
          <w:rFonts w:ascii="Verdana" w:hAnsi="Verdana"/>
          <w:color w:val="000000" w:themeColor="text1"/>
        </w:rPr>
        <w:tab/>
        <w:t>6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 xml:space="preserve">CLAS EXPLO </w:t>
      </w:r>
      <w:r w:rsidRPr="009E7FDD">
        <w:rPr>
          <w:rFonts w:ascii="Verdana" w:hAnsi="Verdana"/>
          <w:b/>
          <w:color w:val="000000" w:themeColor="text1"/>
        </w:rPr>
        <w:tab/>
      </w:r>
      <w:r w:rsidRPr="009E7FDD">
        <w:rPr>
          <w:rFonts w:ascii="Verdana" w:hAnsi="Verdana"/>
          <w:b/>
          <w:color w:val="000000" w:themeColor="text1"/>
        </w:rPr>
        <w:tab/>
        <w:t xml:space="preserve">Posición </w:t>
      </w:r>
      <w:r w:rsidR="00B35487">
        <w:rPr>
          <w:rFonts w:ascii="Verdana" w:hAnsi="Verdana"/>
          <w:b/>
          <w:color w:val="000000" w:themeColor="text1"/>
        </w:rPr>
        <w:t>32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tbl>
      <w:tblPr>
        <w:tblW w:w="90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185"/>
        <w:gridCol w:w="920"/>
        <w:gridCol w:w="143"/>
        <w:gridCol w:w="21"/>
        <w:gridCol w:w="139"/>
        <w:gridCol w:w="1726"/>
        <w:gridCol w:w="139"/>
        <w:gridCol w:w="25"/>
        <w:gridCol w:w="139"/>
        <w:gridCol w:w="2017"/>
        <w:gridCol w:w="139"/>
        <w:gridCol w:w="24"/>
        <w:gridCol w:w="139"/>
        <w:gridCol w:w="1419"/>
        <w:gridCol w:w="139"/>
        <w:gridCol w:w="45"/>
        <w:gridCol w:w="139"/>
        <w:gridCol w:w="603"/>
        <w:gridCol w:w="139"/>
      </w:tblGrid>
      <w:tr w:rsidR="009E7FDD" w:rsidRPr="009E7FDD">
        <w:trPr>
          <w:gridAfter w:val="1"/>
          <w:wAfter w:w="139" w:type="dxa"/>
        </w:trPr>
        <w:tc>
          <w:tcPr>
            <w:tcW w:w="807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Clase</w:t>
            </w:r>
          </w:p>
        </w:tc>
        <w:tc>
          <w:tcPr>
            <w:tcW w:w="18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Tiene</w:t>
            </w:r>
          </w:p>
        </w:tc>
        <w:tc>
          <w:tcPr>
            <w:tcW w:w="16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SAU</w:t>
            </w:r>
          </w:p>
        </w:tc>
      </w:tr>
      <w:tr w:rsidR="009E7FDD" w:rsidRPr="009E7FDD">
        <w:tc>
          <w:tcPr>
            <w:tcW w:w="80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Tierras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Tierras labradas (TL)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Tierras para pastos permanentes (TPP)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Otras tierras </w:t>
            </w:r>
          </w:p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(TNL)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</w:tr>
      <w:tr w:rsidR="009E7FDD" w:rsidRPr="009E7FDD">
        <w:trPr>
          <w:gridAfter w:val="1"/>
          <w:wAfter w:w="139" w:type="dxa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</w:tr>
      <w:tr w:rsidR="009E7FDD" w:rsidRPr="009E7FDD">
        <w:trPr>
          <w:gridAfter w:val="1"/>
          <w:wAfter w:w="139" w:type="dxa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</w:tr>
      <w:tr w:rsidR="009E7FDD" w:rsidRPr="009E7FDD">
        <w:trPr>
          <w:gridAfter w:val="1"/>
          <w:wAfter w:w="139" w:type="dxa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</w:tr>
      <w:tr w:rsidR="009E7FDD" w:rsidRPr="009E7FDD">
        <w:trPr>
          <w:gridAfter w:val="1"/>
          <w:wAfter w:w="139" w:type="dxa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</w:tr>
      <w:tr w:rsidR="009E7FDD" w:rsidRPr="009E7FDD">
        <w:trPr>
          <w:gridAfter w:val="1"/>
          <w:wAfter w:w="139" w:type="dxa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5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</w:tr>
      <w:tr w:rsidR="009E7FDD" w:rsidRPr="009E7FDD">
        <w:trPr>
          <w:gridAfter w:val="1"/>
          <w:wAfter w:w="139" w:type="dxa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</w:tr>
      <w:tr w:rsidR="009E7FDD" w:rsidRPr="009E7FDD">
        <w:trPr>
          <w:gridAfter w:val="1"/>
          <w:wAfter w:w="139" w:type="dxa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</w:tr>
      <w:tr w:rsidR="007B2803" w:rsidRPr="009E7FDD">
        <w:trPr>
          <w:gridAfter w:val="1"/>
          <w:wAfter w:w="139" w:type="dxa"/>
        </w:trPr>
        <w:tc>
          <w:tcPr>
            <w:tcW w:w="80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18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6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  <w:tc>
          <w:tcPr>
            <w:tcW w:w="163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</w:t>
            </w:r>
          </w:p>
        </w:tc>
        <w:tc>
          <w:tcPr>
            <w:tcW w:w="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</w:t>
            </w:r>
          </w:p>
        </w:tc>
      </w:tr>
    </w:tbl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B35487" w:rsidRPr="009E7FDD" w:rsidRDefault="00B35487" w:rsidP="00B35487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ST (SUPERFICE TOTAL)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33-39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tbl>
      <w:tblPr>
        <w:tblW w:w="8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5"/>
        <w:gridCol w:w="275"/>
        <w:gridCol w:w="2798"/>
      </w:tblGrid>
      <w:tr w:rsidR="009E7FDD" w:rsidRPr="009E7FDD" w:rsidTr="002E7CE7">
        <w:tc>
          <w:tcPr>
            <w:tcW w:w="583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Principales grupos de explotaciones que entran en las tablas </w:t>
            </w:r>
          </w:p>
        </w:tc>
        <w:tc>
          <w:tcPr>
            <w:tcW w:w="27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Comprende las clases</w:t>
            </w:r>
          </w:p>
        </w:tc>
      </w:tr>
      <w:tr w:rsidR="009E7FDD" w:rsidRPr="009E7FDD" w:rsidTr="002E7CE7"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Sin tierras (ST &lt; 0.1)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</w:tr>
      <w:tr w:rsidR="009E7FDD" w:rsidRPr="009E7FDD" w:rsidTr="002E7CE7"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Con tierras (ST </w:t>
            </w:r>
            <w:r w:rsidRPr="009E7FDD">
              <w:rPr>
                <w:rFonts w:ascii="Verdana" w:hAnsi="Verdana"/>
                <w:color w:val="000000" w:themeColor="text1"/>
                <w:u w:val="single"/>
              </w:rPr>
              <w:t>&gt;</w:t>
            </w:r>
            <w:r w:rsidRPr="009E7FDD">
              <w:rPr>
                <w:rFonts w:ascii="Verdana" w:hAnsi="Verdana"/>
                <w:color w:val="000000" w:themeColor="text1"/>
              </w:rPr>
              <w:t xml:space="preserve"> 0.1)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2, 3, 4, 5, 6, 7, 8 </w:t>
            </w:r>
          </w:p>
        </w:tc>
      </w:tr>
      <w:tr w:rsidR="009E7FDD" w:rsidRPr="009E7FDD" w:rsidTr="002E7CE7"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Sin SAU (y con tierras) (ST</w:t>
            </w:r>
            <w:r w:rsidRPr="009E7FDD">
              <w:rPr>
                <w:rFonts w:ascii="Verdana" w:hAnsi="Verdana"/>
                <w:color w:val="000000" w:themeColor="text1"/>
                <w:u w:val="single"/>
              </w:rPr>
              <w:t>&gt;</w:t>
            </w:r>
            <w:r w:rsidRPr="009E7FDD">
              <w:rPr>
                <w:rFonts w:ascii="Verdana" w:hAnsi="Verdana"/>
                <w:color w:val="000000" w:themeColor="text1"/>
              </w:rPr>
              <w:t>0.1 y SAU=0)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  <w:lang w:val="fr-FR"/>
              </w:rPr>
            </w:pPr>
            <w:r w:rsidRPr="009E7FDD">
              <w:rPr>
                <w:rFonts w:ascii="Verdana" w:hAnsi="Verdana"/>
                <w:color w:val="000000" w:themeColor="text1"/>
                <w:lang w:val="fr-FR"/>
              </w:rPr>
              <w:t>8</w:t>
            </w:r>
          </w:p>
        </w:tc>
      </w:tr>
      <w:tr w:rsidR="009E7FDD" w:rsidRPr="009E7FDD" w:rsidTr="002E7CE7"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  <w:lang w:val="fr-FR"/>
              </w:rPr>
            </w:pPr>
            <w:r w:rsidRPr="009E7FDD">
              <w:rPr>
                <w:rFonts w:ascii="Verdana" w:hAnsi="Verdana"/>
                <w:color w:val="000000" w:themeColor="text1"/>
                <w:lang w:val="fr-FR"/>
              </w:rPr>
              <w:t>Con SAU (SAU &gt; 0)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  <w:lang w:val="fr-FR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2, 3, 4, 5, 6, 7</w:t>
            </w:r>
          </w:p>
        </w:tc>
      </w:tr>
      <w:tr w:rsidR="009E7FDD" w:rsidRPr="009E7FDD" w:rsidTr="002E7CE7"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Con TL (tierras labradas) TL &gt; 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2, 3, 4, 5</w:t>
            </w:r>
          </w:p>
        </w:tc>
      </w:tr>
      <w:tr w:rsidR="009E7FDD" w:rsidRPr="009E7FDD" w:rsidTr="002E7CE7"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Con TNL (tierras no labradas )TNL &gt; 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2, 4, 6, 8</w:t>
            </w:r>
          </w:p>
        </w:tc>
      </w:tr>
      <w:tr w:rsidR="009E7FDD" w:rsidRPr="009E7FDD" w:rsidTr="002E7CE7"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Con TPP (tierras para pastos permanentes  TPP &gt; 0)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2, 3, 6, 7</w:t>
            </w:r>
          </w:p>
        </w:tc>
      </w:tr>
      <w:tr w:rsidR="007B2803" w:rsidRPr="009E7FDD" w:rsidTr="002E7CE7">
        <w:tc>
          <w:tcPr>
            <w:tcW w:w="583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Con SAU y otras tierras no labradas (otras TNL)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2798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2, 4, 6</w:t>
            </w:r>
          </w:p>
        </w:tc>
      </w:tr>
    </w:tbl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spacing w:after="30"/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 xml:space="preserve">CST </w:t>
      </w:r>
      <w:r w:rsidRPr="009E7FDD">
        <w:rPr>
          <w:rFonts w:ascii="Verdana" w:hAnsi="Verdana"/>
          <w:b/>
          <w:color w:val="000000" w:themeColor="text1"/>
        </w:rPr>
        <w:tab/>
        <w:t xml:space="preserve">Posiciones </w:t>
      </w:r>
      <w:r w:rsidR="00B35487">
        <w:rPr>
          <w:rFonts w:ascii="Verdana" w:hAnsi="Verdana"/>
          <w:b/>
          <w:color w:val="000000" w:themeColor="text1"/>
        </w:rPr>
        <w:t>40</w:t>
      </w:r>
      <w:r w:rsidR="00EA3BFB" w:rsidRPr="009E7FDD">
        <w:rPr>
          <w:rFonts w:ascii="Verdana" w:hAnsi="Verdana"/>
          <w:b/>
          <w:color w:val="000000" w:themeColor="text1"/>
        </w:rPr>
        <w:t xml:space="preserve"> </w:t>
      </w:r>
      <w:r w:rsidRPr="009E7FDD">
        <w:rPr>
          <w:rFonts w:ascii="Verdana" w:hAnsi="Verdana"/>
          <w:b/>
          <w:color w:val="000000" w:themeColor="text1"/>
        </w:rPr>
        <w:t xml:space="preserve">– </w:t>
      </w:r>
      <w:r w:rsidR="00B35487">
        <w:rPr>
          <w:rFonts w:ascii="Verdana" w:hAnsi="Verdana"/>
          <w:b/>
          <w:color w:val="000000" w:themeColor="text1"/>
        </w:rPr>
        <w:t>41</w:t>
      </w:r>
    </w:p>
    <w:p w:rsidR="007B2803" w:rsidRPr="009E7FDD" w:rsidRDefault="007B2803">
      <w:pPr>
        <w:tabs>
          <w:tab w:val="right" w:pos="8505"/>
        </w:tabs>
        <w:spacing w:after="30"/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01 </w:t>
      </w:r>
      <w:r w:rsidRPr="009E7FDD">
        <w:rPr>
          <w:rFonts w:ascii="Verdana" w:hAnsi="Verdana"/>
          <w:color w:val="000000" w:themeColor="text1"/>
        </w:rPr>
        <w:tab/>
        <w:t>Sin tierras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02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0,1  a  &lt; 0,2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03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0,2  a  &lt; 0,5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04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0,5  a  &lt; 1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05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1  a  &lt; 2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06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2 a &lt; 3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07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3 a &lt; 4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08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4 a &lt; 5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09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5 a &lt; 10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10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10 a &lt;20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11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20 a &lt; 30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12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30 a &lt; 50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13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50 a &lt; 70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14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70 a &lt; 100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15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100 a &lt;150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16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150 a &lt; 200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17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200 a &lt; 300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18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300 a &lt; 500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19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500 a &lt; 1000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20 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1000 a &lt; 2500 Ha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21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</w:rPr>
        <w:t></w:t>
      </w:r>
      <w:r w:rsidRPr="009E7FDD">
        <w:rPr>
          <w:rFonts w:ascii="Verdana" w:hAnsi="Verdana"/>
          <w:color w:val="000000" w:themeColor="text1"/>
        </w:rPr>
        <w:t xml:space="preserve">  2500 Ha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3422D6" w:rsidRPr="009E7FDD" w:rsidRDefault="003422D6">
      <w:pPr>
        <w:widowControl/>
        <w:autoSpaceDN/>
        <w:adjustRightInd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br w:type="page"/>
      </w:r>
    </w:p>
    <w:p w:rsidR="00B35487" w:rsidRPr="009E7FDD" w:rsidRDefault="00494868" w:rsidP="00B35487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lastRenderedPageBreak/>
        <w:t>SAU (SUPERFICE AGRÍCOLA UTILIZADA</w:t>
      </w:r>
      <w:r w:rsidR="00B35487">
        <w:rPr>
          <w:rFonts w:ascii="Verdana" w:hAnsi="Verdana"/>
          <w:b/>
          <w:color w:val="000000" w:themeColor="text1"/>
        </w:rPr>
        <w:t>)</w:t>
      </w:r>
      <w:r w:rsidR="00B35487">
        <w:rPr>
          <w:rFonts w:ascii="Verdana" w:hAnsi="Verdana"/>
          <w:b/>
          <w:color w:val="000000" w:themeColor="text1"/>
        </w:rPr>
        <w:tab/>
        <w:t>Posiciones</w:t>
      </w:r>
      <w:r w:rsidR="00B35487"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42</w:t>
      </w:r>
      <w:r w:rsidR="00B35487">
        <w:rPr>
          <w:rFonts w:ascii="Verdana" w:hAnsi="Verdana"/>
          <w:b/>
          <w:color w:val="000000" w:themeColor="text1"/>
        </w:rPr>
        <w:t>-</w:t>
      </w:r>
      <w:r>
        <w:rPr>
          <w:rFonts w:ascii="Verdana" w:hAnsi="Verdana"/>
          <w:b/>
          <w:color w:val="000000" w:themeColor="text1"/>
        </w:rPr>
        <w:t>48</w:t>
      </w:r>
    </w:p>
    <w:p w:rsidR="00B35487" w:rsidRPr="009E7FDD" w:rsidRDefault="00B35487" w:rsidP="00B35487">
      <w:pPr>
        <w:rPr>
          <w:rFonts w:ascii="Verdana" w:hAnsi="Verdana"/>
          <w:color w:val="000000" w:themeColor="text1"/>
        </w:rPr>
      </w:pPr>
    </w:p>
    <w:tbl>
      <w:tblPr>
        <w:tblW w:w="86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7"/>
      </w:tblGrid>
      <w:tr w:rsidR="00494868" w:rsidRPr="009E7FDD" w:rsidTr="00494868">
        <w:tc>
          <w:tcPr>
            <w:tcW w:w="86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94868" w:rsidRPr="009E7FDD" w:rsidRDefault="00494868" w:rsidP="00B35487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Principales grupos de explotaciones que entran en las tablas </w:t>
            </w:r>
          </w:p>
        </w:tc>
      </w:tr>
      <w:tr w:rsidR="00494868" w:rsidRPr="009E7FDD" w:rsidTr="00494868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94868" w:rsidRPr="009E7FDD" w:rsidRDefault="00494868" w:rsidP="00494868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Con SAU</w:t>
            </w:r>
          </w:p>
        </w:tc>
      </w:tr>
      <w:tr w:rsidR="00494868" w:rsidRPr="009E7FDD" w:rsidTr="00494868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94868" w:rsidRPr="009E7FDD" w:rsidRDefault="00494868" w:rsidP="00494868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Menos de 1 ha</w:t>
            </w:r>
          </w:p>
        </w:tc>
      </w:tr>
      <w:tr w:rsidR="00494868" w:rsidRPr="009E7FDD" w:rsidTr="00494868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94868" w:rsidRPr="009E7FDD" w:rsidRDefault="00494868" w:rsidP="00494868">
            <w:pPr>
              <w:rPr>
                <w:rFonts w:ascii="Verdana" w:hAnsi="Verdana"/>
                <w:color w:val="000000" w:themeColor="text1"/>
                <w:lang w:val="fr-FR"/>
              </w:rPr>
            </w:pPr>
            <w:r>
              <w:rPr>
                <w:rFonts w:ascii="Verdana" w:hAnsi="Verdana"/>
                <w:color w:val="000000" w:themeColor="text1"/>
                <w:lang w:val="fr-FR"/>
              </w:rPr>
              <w:t xml:space="preserve">De 1 </w:t>
            </w:r>
            <w:proofErr w:type="spellStart"/>
            <w:proofErr w:type="gramStart"/>
            <w:r>
              <w:rPr>
                <w:rFonts w:ascii="Verdana" w:hAnsi="Verdana"/>
                <w:color w:val="000000" w:themeColor="text1"/>
                <w:lang w:val="fr-FR"/>
              </w:rPr>
              <w:t>a</w:t>
            </w:r>
            <w:proofErr w:type="spellEnd"/>
            <w:proofErr w:type="gramEnd"/>
            <w:r>
              <w:rPr>
                <w:rFonts w:ascii="Verdana" w:hAnsi="Verdana"/>
                <w:color w:val="000000" w:themeColor="text1"/>
                <w:lang w:val="fr-FR"/>
              </w:rPr>
              <w:t xml:space="preserve"> 2 ha</w:t>
            </w:r>
          </w:p>
        </w:tc>
      </w:tr>
      <w:tr w:rsidR="00494868" w:rsidRPr="009E7FDD" w:rsidTr="00494868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94868" w:rsidRPr="009E7FDD" w:rsidRDefault="00494868" w:rsidP="00494868">
            <w:pPr>
              <w:rPr>
                <w:rFonts w:ascii="Verdana" w:hAnsi="Verdana"/>
                <w:color w:val="000000" w:themeColor="text1"/>
                <w:lang w:val="fr-FR"/>
              </w:rPr>
            </w:pPr>
            <w:r>
              <w:rPr>
                <w:rFonts w:ascii="Verdana" w:hAnsi="Verdana"/>
                <w:color w:val="000000" w:themeColor="text1"/>
                <w:lang w:val="fr-FR"/>
              </w:rPr>
              <w:t xml:space="preserve">De 2 </w:t>
            </w:r>
            <w:proofErr w:type="spellStart"/>
            <w:proofErr w:type="gramStart"/>
            <w:r>
              <w:rPr>
                <w:rFonts w:ascii="Verdana" w:hAnsi="Verdana"/>
                <w:color w:val="000000" w:themeColor="text1"/>
                <w:lang w:val="fr-FR"/>
              </w:rPr>
              <w:t>a</w:t>
            </w:r>
            <w:proofErr w:type="spellEnd"/>
            <w:proofErr w:type="gramEnd"/>
            <w:r>
              <w:rPr>
                <w:rFonts w:ascii="Verdana" w:hAnsi="Verdana"/>
                <w:color w:val="000000" w:themeColor="text1"/>
                <w:lang w:val="fr-FR"/>
              </w:rPr>
              <w:t xml:space="preserve"> 5 ha</w:t>
            </w:r>
          </w:p>
        </w:tc>
      </w:tr>
      <w:tr w:rsidR="00494868" w:rsidRPr="009E7FDD" w:rsidTr="00494868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94868" w:rsidRPr="009E7FDD" w:rsidRDefault="00494868" w:rsidP="00494868">
            <w:pPr>
              <w:rPr>
                <w:rFonts w:ascii="Verdana" w:hAnsi="Verdana"/>
                <w:color w:val="000000" w:themeColor="text1"/>
                <w:lang w:val="fr-FR"/>
              </w:rPr>
            </w:pPr>
            <w:r>
              <w:rPr>
                <w:rFonts w:ascii="Verdana" w:hAnsi="Verdana"/>
                <w:color w:val="000000" w:themeColor="text1"/>
                <w:lang w:val="fr-FR"/>
              </w:rPr>
              <w:t xml:space="preserve">De 5 </w:t>
            </w:r>
            <w:proofErr w:type="spellStart"/>
            <w:proofErr w:type="gramStart"/>
            <w:r>
              <w:rPr>
                <w:rFonts w:ascii="Verdana" w:hAnsi="Verdana"/>
                <w:color w:val="000000" w:themeColor="text1"/>
                <w:lang w:val="fr-FR"/>
              </w:rPr>
              <w:t>a</w:t>
            </w:r>
            <w:proofErr w:type="spellEnd"/>
            <w:proofErr w:type="gramEnd"/>
            <w:r>
              <w:rPr>
                <w:rFonts w:ascii="Verdana" w:hAnsi="Verdana"/>
                <w:color w:val="000000" w:themeColor="text1"/>
                <w:lang w:val="fr-FR"/>
              </w:rPr>
              <w:t xml:space="preserve"> 10 ha</w:t>
            </w:r>
          </w:p>
        </w:tc>
      </w:tr>
      <w:tr w:rsidR="00494868" w:rsidRPr="009E7FDD" w:rsidTr="00494868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94868" w:rsidRPr="009E7FDD" w:rsidRDefault="00494868" w:rsidP="00494868">
            <w:pPr>
              <w:rPr>
                <w:rFonts w:ascii="Verdana" w:hAnsi="Verdana"/>
                <w:color w:val="000000" w:themeColor="text1"/>
                <w:lang w:val="fr-FR"/>
              </w:rPr>
            </w:pPr>
            <w:r>
              <w:rPr>
                <w:rFonts w:ascii="Verdana" w:hAnsi="Verdana"/>
                <w:color w:val="000000" w:themeColor="text1"/>
                <w:lang w:val="fr-FR"/>
              </w:rPr>
              <w:t xml:space="preserve">De 10 </w:t>
            </w:r>
            <w:proofErr w:type="spellStart"/>
            <w:proofErr w:type="gramStart"/>
            <w:r>
              <w:rPr>
                <w:rFonts w:ascii="Verdana" w:hAnsi="Verdana"/>
                <w:color w:val="000000" w:themeColor="text1"/>
                <w:lang w:val="fr-FR"/>
              </w:rPr>
              <w:t>a</w:t>
            </w:r>
            <w:proofErr w:type="spellEnd"/>
            <w:proofErr w:type="gramEnd"/>
            <w:r>
              <w:rPr>
                <w:rFonts w:ascii="Verdana" w:hAnsi="Verdana"/>
                <w:color w:val="000000" w:themeColor="text1"/>
                <w:lang w:val="fr-FR"/>
              </w:rPr>
              <w:t xml:space="preserve"> 20 ha</w:t>
            </w:r>
          </w:p>
        </w:tc>
      </w:tr>
      <w:tr w:rsidR="00494868" w:rsidRPr="009E7FDD" w:rsidTr="00494868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94868" w:rsidRPr="009E7FDD" w:rsidRDefault="00494868" w:rsidP="00494868">
            <w:pPr>
              <w:rPr>
                <w:rFonts w:ascii="Verdana" w:hAnsi="Verdana"/>
                <w:color w:val="000000" w:themeColor="text1"/>
                <w:lang w:val="fr-FR"/>
              </w:rPr>
            </w:pPr>
            <w:r>
              <w:rPr>
                <w:rFonts w:ascii="Verdana" w:hAnsi="Verdana"/>
                <w:color w:val="000000" w:themeColor="text1"/>
                <w:lang w:val="fr-FR"/>
              </w:rPr>
              <w:t xml:space="preserve">De 30 </w:t>
            </w:r>
            <w:proofErr w:type="spellStart"/>
            <w:proofErr w:type="gramStart"/>
            <w:r>
              <w:rPr>
                <w:rFonts w:ascii="Verdana" w:hAnsi="Verdana"/>
                <w:color w:val="000000" w:themeColor="text1"/>
                <w:lang w:val="fr-FR"/>
              </w:rPr>
              <w:t>a</w:t>
            </w:r>
            <w:proofErr w:type="spellEnd"/>
            <w:proofErr w:type="gramEnd"/>
            <w:r>
              <w:rPr>
                <w:rFonts w:ascii="Verdana" w:hAnsi="Verdana"/>
                <w:color w:val="000000" w:themeColor="text1"/>
                <w:lang w:val="fr-FR"/>
              </w:rPr>
              <w:t xml:space="preserve"> 50 ha</w:t>
            </w:r>
          </w:p>
        </w:tc>
      </w:tr>
      <w:tr w:rsidR="00494868" w:rsidRPr="009E7FDD" w:rsidTr="00494868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94868" w:rsidRDefault="00494868" w:rsidP="00494868">
            <w:pPr>
              <w:rPr>
                <w:rFonts w:ascii="Verdana" w:hAnsi="Verdana"/>
                <w:color w:val="000000" w:themeColor="text1"/>
                <w:lang w:val="fr-FR"/>
              </w:rPr>
            </w:pPr>
            <w:r>
              <w:rPr>
                <w:rFonts w:ascii="Verdana" w:hAnsi="Verdana"/>
                <w:color w:val="000000" w:themeColor="text1"/>
                <w:lang w:val="fr-FR"/>
              </w:rPr>
              <w:t xml:space="preserve">De 50 </w:t>
            </w:r>
            <w:proofErr w:type="spellStart"/>
            <w:proofErr w:type="gramStart"/>
            <w:r>
              <w:rPr>
                <w:rFonts w:ascii="Verdana" w:hAnsi="Verdana"/>
                <w:color w:val="000000" w:themeColor="text1"/>
                <w:lang w:val="fr-FR"/>
              </w:rPr>
              <w:t>a</w:t>
            </w:r>
            <w:proofErr w:type="spellEnd"/>
            <w:proofErr w:type="gramEnd"/>
            <w:r>
              <w:rPr>
                <w:rFonts w:ascii="Verdana" w:hAnsi="Verdana"/>
                <w:color w:val="000000" w:themeColor="text1"/>
                <w:lang w:val="fr-FR"/>
              </w:rPr>
              <w:t xml:space="preserve"> 100</w:t>
            </w:r>
          </w:p>
        </w:tc>
      </w:tr>
      <w:tr w:rsidR="00494868" w:rsidRPr="009E7FDD" w:rsidTr="00494868">
        <w:tc>
          <w:tcPr>
            <w:tcW w:w="864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494868" w:rsidRDefault="00494868" w:rsidP="00494868">
            <w:pPr>
              <w:rPr>
                <w:rFonts w:ascii="Verdana" w:hAnsi="Verdana"/>
                <w:color w:val="000000" w:themeColor="text1"/>
                <w:lang w:val="fr-FR"/>
              </w:rPr>
            </w:pPr>
            <w:r>
              <w:rPr>
                <w:rFonts w:ascii="Verdana" w:hAnsi="Verdana"/>
                <w:color w:val="000000" w:themeColor="text1"/>
                <w:lang w:val="fr-FR"/>
              </w:rPr>
              <w:t>Superior a 100 ha</w:t>
            </w:r>
          </w:p>
        </w:tc>
      </w:tr>
    </w:tbl>
    <w:p w:rsidR="00B35487" w:rsidRPr="009E7FDD" w:rsidRDefault="00B35487" w:rsidP="00B35487">
      <w:pPr>
        <w:rPr>
          <w:rFonts w:ascii="Verdana" w:hAnsi="Verdana"/>
          <w:color w:val="000000" w:themeColor="text1"/>
        </w:rPr>
      </w:pPr>
    </w:p>
    <w:p w:rsidR="00B35487" w:rsidRDefault="00B35487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 xml:space="preserve">CSAU </w:t>
      </w:r>
      <w:r w:rsidRPr="009E7FDD">
        <w:rPr>
          <w:rFonts w:ascii="Verdana" w:hAnsi="Verdana"/>
          <w:b/>
          <w:color w:val="000000" w:themeColor="text1"/>
        </w:rPr>
        <w:tab/>
        <w:t xml:space="preserve">Posiciones </w:t>
      </w:r>
      <w:r w:rsidR="003422D6" w:rsidRPr="009E7FDD">
        <w:rPr>
          <w:rFonts w:ascii="Verdana" w:hAnsi="Verdana"/>
          <w:b/>
          <w:color w:val="000000" w:themeColor="text1"/>
        </w:rPr>
        <w:t>4</w:t>
      </w:r>
      <w:r w:rsidR="00B35487">
        <w:rPr>
          <w:rFonts w:ascii="Verdana" w:hAnsi="Verdana"/>
          <w:b/>
          <w:color w:val="000000" w:themeColor="text1"/>
        </w:rPr>
        <w:t>9</w:t>
      </w:r>
      <w:r w:rsidR="003422D6" w:rsidRPr="009E7FDD">
        <w:rPr>
          <w:rFonts w:ascii="Verdana" w:hAnsi="Verdana"/>
          <w:b/>
          <w:color w:val="000000" w:themeColor="text1"/>
        </w:rPr>
        <w:t xml:space="preserve"> </w:t>
      </w:r>
      <w:r w:rsidRPr="009E7FDD">
        <w:rPr>
          <w:rFonts w:ascii="Verdana" w:hAnsi="Verdana"/>
          <w:b/>
          <w:color w:val="000000" w:themeColor="text1"/>
        </w:rPr>
        <w:t xml:space="preserve">- </w:t>
      </w:r>
      <w:r w:rsidR="00B35487">
        <w:rPr>
          <w:rFonts w:ascii="Verdana" w:hAnsi="Verdana"/>
          <w:b/>
          <w:color w:val="000000" w:themeColor="text1"/>
        </w:rPr>
        <w:t>50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 xml:space="preserve">La misma distribución para las Ha de SAU que en las posiciones </w:t>
      </w:r>
      <w:r w:rsidR="00B35487">
        <w:rPr>
          <w:rFonts w:ascii="Verdana" w:hAnsi="Verdana"/>
          <w:color w:val="000000" w:themeColor="text1"/>
        </w:rPr>
        <w:t>40</w:t>
      </w:r>
      <w:r w:rsidRPr="009E7FDD">
        <w:rPr>
          <w:rFonts w:ascii="Verdana" w:hAnsi="Verdana"/>
          <w:color w:val="000000" w:themeColor="text1"/>
        </w:rPr>
        <w:t>-</w:t>
      </w:r>
      <w:r w:rsidR="00B35487">
        <w:rPr>
          <w:rFonts w:ascii="Verdana" w:hAnsi="Verdana"/>
          <w:color w:val="000000" w:themeColor="text1"/>
        </w:rPr>
        <w:t>41</w:t>
      </w:r>
      <w:r w:rsidRPr="009E7FDD">
        <w:rPr>
          <w:rFonts w:ascii="Verdana" w:hAnsi="Verdana"/>
          <w:color w:val="000000" w:themeColor="text1"/>
        </w:rPr>
        <w:t xml:space="preserve"> salvo: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01</w:t>
      </w:r>
      <w:r w:rsidRPr="009E7FDD">
        <w:rPr>
          <w:rFonts w:ascii="Verdana" w:hAnsi="Verdana"/>
          <w:color w:val="000000" w:themeColor="text1"/>
        </w:rPr>
        <w:tab/>
        <w:t>Sin SAU</w:t>
      </w: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02</w:t>
      </w:r>
      <w:r w:rsidRPr="009E7FDD">
        <w:rPr>
          <w:rFonts w:ascii="Verdana" w:hAnsi="Verdana"/>
          <w:color w:val="000000" w:themeColor="text1"/>
        </w:rPr>
        <w:tab/>
        <w:t>&gt; 0,0 a &lt; 0,2 Ha de SAU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SAUSRT</w:t>
      </w:r>
      <w:r w:rsidRPr="009E7FDD">
        <w:rPr>
          <w:rFonts w:ascii="Verdana" w:hAnsi="Verdana"/>
          <w:b/>
          <w:color w:val="000000" w:themeColor="text1"/>
        </w:rPr>
        <w:tab/>
        <w:t xml:space="preserve">Posición </w:t>
      </w:r>
      <w:r w:rsidR="00B35487">
        <w:rPr>
          <w:rFonts w:ascii="Verdana" w:hAnsi="Verdana"/>
          <w:b/>
          <w:color w:val="000000" w:themeColor="text1"/>
        </w:rPr>
        <w:t>51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1</w:t>
      </w:r>
      <w:r w:rsidRPr="009E7FDD">
        <w:rPr>
          <w:rFonts w:ascii="Verdana" w:hAnsi="Verdana"/>
          <w:color w:val="000000" w:themeColor="text1"/>
        </w:rPr>
        <w:tab/>
        <w:t>&lt; 10% de la SAU en propiedad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2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10% a &lt; 25%  de la SAU en propiedad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3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25% a &lt; 50%    "  "       "     "         "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4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50% a &lt; 75%    "  "       "     "         "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5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75% a &lt; 90%   "  "        "     "         "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6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  <w:lang w:val="en-US"/>
        </w:rPr>
        <w:t></w:t>
      </w:r>
      <w:r w:rsidRPr="009E7FDD">
        <w:rPr>
          <w:rFonts w:ascii="Verdana" w:hAnsi="Verdana"/>
          <w:color w:val="000000" w:themeColor="text1"/>
        </w:rPr>
        <w:t xml:space="preserve"> 90%  de la SAU en propiedad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0</w:t>
      </w:r>
      <w:r w:rsidRPr="009E7FDD">
        <w:rPr>
          <w:rFonts w:ascii="Verdana" w:hAnsi="Verdana"/>
          <w:color w:val="000000" w:themeColor="text1"/>
        </w:rPr>
        <w:tab/>
        <w:t>Si no hay SAU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SAUSRT2</w:t>
      </w:r>
      <w:r w:rsidRPr="009E7FDD">
        <w:rPr>
          <w:rFonts w:ascii="Verdana" w:hAnsi="Verdana"/>
          <w:b/>
          <w:color w:val="000000" w:themeColor="text1"/>
        </w:rPr>
        <w:tab/>
        <w:t xml:space="preserve">Posición </w:t>
      </w:r>
      <w:r w:rsidR="00B35487">
        <w:rPr>
          <w:rFonts w:ascii="Verdana" w:hAnsi="Verdana"/>
          <w:b/>
          <w:color w:val="000000" w:themeColor="text1"/>
        </w:rPr>
        <w:t>52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0A699B" w:rsidRPr="009E7FDD" w:rsidRDefault="007D590F" w:rsidP="007D590F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1.</w:t>
      </w:r>
      <w:r w:rsidRPr="009E7FDD">
        <w:rPr>
          <w:rFonts w:ascii="Verdana" w:hAnsi="Verdana"/>
          <w:color w:val="000000" w:themeColor="text1"/>
        </w:rPr>
        <w:tab/>
      </w:r>
      <w:r w:rsidR="00417295" w:rsidRPr="009E7FDD">
        <w:rPr>
          <w:rFonts w:ascii="Verdana" w:hAnsi="Verdana"/>
          <w:color w:val="000000" w:themeColor="text1"/>
        </w:rPr>
        <w:t>Toda la SAU en propiedad</w:t>
      </w:r>
    </w:p>
    <w:p w:rsidR="007D590F" w:rsidRPr="009E7FDD" w:rsidRDefault="007D590F" w:rsidP="007D590F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2.</w:t>
      </w:r>
      <w:r w:rsidRPr="009E7FDD">
        <w:rPr>
          <w:rFonts w:ascii="Verdana" w:hAnsi="Verdana"/>
          <w:color w:val="000000" w:themeColor="text1"/>
        </w:rPr>
        <w:tab/>
      </w:r>
      <w:r w:rsidR="00417295" w:rsidRPr="009E7FDD">
        <w:rPr>
          <w:rFonts w:ascii="Verdana" w:hAnsi="Verdana"/>
          <w:color w:val="000000" w:themeColor="text1"/>
        </w:rPr>
        <w:t>Toda la SAU en arrendamiento</w:t>
      </w:r>
    </w:p>
    <w:p w:rsidR="002E7CE7" w:rsidRPr="009E7FDD" w:rsidRDefault="007D590F" w:rsidP="002E7CE7">
      <w:pPr>
        <w:spacing w:after="20"/>
        <w:ind w:left="709" w:hanging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3.</w:t>
      </w:r>
      <w:r w:rsidRPr="009E7FDD">
        <w:rPr>
          <w:rFonts w:ascii="Verdana" w:hAnsi="Verdana"/>
          <w:color w:val="000000" w:themeColor="text1"/>
        </w:rPr>
        <w:tab/>
      </w:r>
      <w:r w:rsidR="00C37237" w:rsidRPr="009E7FDD">
        <w:rPr>
          <w:rFonts w:ascii="Verdana" w:hAnsi="Verdana"/>
          <w:color w:val="000000" w:themeColor="text1"/>
        </w:rPr>
        <w:t>Toda la SAU en tierras comunales cedidas en suerte para su uso exclusivo</w:t>
      </w:r>
    </w:p>
    <w:p w:rsidR="007B2803" w:rsidRPr="009E7FDD" w:rsidRDefault="00C37237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4</w:t>
      </w:r>
      <w:r w:rsidR="00417295" w:rsidRPr="009E7FDD">
        <w:rPr>
          <w:rFonts w:ascii="Verdana" w:hAnsi="Verdana"/>
          <w:color w:val="000000" w:themeColor="text1"/>
        </w:rPr>
        <w:t xml:space="preserve"> </w:t>
      </w:r>
      <w:r w:rsidR="00417295" w:rsidRPr="009E7FDD">
        <w:rPr>
          <w:rFonts w:ascii="Verdana" w:hAnsi="Verdana"/>
          <w:color w:val="000000" w:themeColor="text1"/>
        </w:rPr>
        <w:tab/>
        <w:t>Todo la SAU en aparcería u otro régimen de tenencia</w:t>
      </w:r>
    </w:p>
    <w:p w:rsidR="007B2803" w:rsidRPr="009E7FDD" w:rsidRDefault="00C37237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5</w:t>
      </w:r>
      <w:r w:rsidR="00417295" w:rsidRPr="009E7FDD">
        <w:rPr>
          <w:rFonts w:ascii="Verdana" w:hAnsi="Verdana"/>
          <w:color w:val="000000" w:themeColor="text1"/>
        </w:rPr>
        <w:t xml:space="preserve"> </w:t>
      </w:r>
      <w:r w:rsidR="00417295" w:rsidRPr="009E7FDD">
        <w:rPr>
          <w:rFonts w:ascii="Verdana" w:hAnsi="Verdana"/>
          <w:color w:val="000000" w:themeColor="text1"/>
        </w:rPr>
        <w:tab/>
        <w:t>Más del 50% de la SAU en propiedad</w:t>
      </w:r>
    </w:p>
    <w:p w:rsidR="007B2803" w:rsidRPr="009E7FDD" w:rsidRDefault="00C37237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6</w:t>
      </w:r>
      <w:r w:rsidR="00417295" w:rsidRPr="009E7FDD">
        <w:rPr>
          <w:rFonts w:ascii="Verdana" w:hAnsi="Verdana"/>
          <w:color w:val="000000" w:themeColor="text1"/>
        </w:rPr>
        <w:t xml:space="preserve"> </w:t>
      </w:r>
      <w:r w:rsidR="00417295" w:rsidRPr="009E7FDD">
        <w:rPr>
          <w:rFonts w:ascii="Verdana" w:hAnsi="Verdana"/>
          <w:color w:val="000000" w:themeColor="text1"/>
        </w:rPr>
        <w:tab/>
        <w:t>Más del 50% de la SAU en arrendamiento</w:t>
      </w:r>
    </w:p>
    <w:p w:rsidR="00C37237" w:rsidRPr="009E7FDD" w:rsidRDefault="00C37237" w:rsidP="002E7CE7">
      <w:pPr>
        <w:spacing w:after="20"/>
        <w:ind w:left="709" w:hanging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7</w:t>
      </w:r>
      <w:r w:rsidRPr="009E7FDD">
        <w:rPr>
          <w:rFonts w:ascii="Verdana" w:hAnsi="Verdana"/>
          <w:color w:val="000000" w:themeColor="text1"/>
        </w:rPr>
        <w:tab/>
        <w:t>Más del 50% de la SAU en tierras comunales cedidas en suerte para su uso exclusivo</w:t>
      </w:r>
    </w:p>
    <w:p w:rsidR="007B2803" w:rsidRPr="009E7FDD" w:rsidRDefault="00C37237">
      <w:pPr>
        <w:spacing w:after="20"/>
        <w:ind w:left="709" w:hanging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8</w:t>
      </w:r>
      <w:r w:rsidR="00417295" w:rsidRPr="009E7FDD">
        <w:rPr>
          <w:rFonts w:ascii="Verdana" w:hAnsi="Verdana"/>
          <w:color w:val="000000" w:themeColor="text1"/>
        </w:rPr>
        <w:t xml:space="preserve"> </w:t>
      </w:r>
      <w:r w:rsidR="00417295" w:rsidRPr="009E7FDD">
        <w:rPr>
          <w:rFonts w:ascii="Verdana" w:hAnsi="Verdana"/>
          <w:color w:val="000000" w:themeColor="text1"/>
        </w:rPr>
        <w:tab/>
        <w:t>Más del 50% de la SAU en aparcería u otros regímenes de tenencia</w:t>
      </w:r>
    </w:p>
    <w:p w:rsidR="007B2803" w:rsidRPr="009E7FDD" w:rsidRDefault="00C37237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9</w:t>
      </w:r>
      <w:r w:rsidR="00417295" w:rsidRPr="009E7FDD">
        <w:rPr>
          <w:rFonts w:ascii="Verdana" w:hAnsi="Verdana"/>
          <w:color w:val="000000" w:themeColor="text1"/>
        </w:rPr>
        <w:t xml:space="preserve"> </w:t>
      </w:r>
      <w:r w:rsidR="00417295" w:rsidRPr="009E7FDD">
        <w:rPr>
          <w:rFonts w:ascii="Verdana" w:hAnsi="Verdana"/>
          <w:color w:val="000000" w:themeColor="text1"/>
        </w:rPr>
        <w:tab/>
        <w:t>Ningún régimen superior al 50%</w:t>
      </w:r>
    </w:p>
    <w:p w:rsidR="007B2803" w:rsidRPr="009E7FDD" w:rsidRDefault="00417295">
      <w:pPr>
        <w:spacing w:after="20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0</w:t>
      </w:r>
      <w:r w:rsidRPr="009E7FDD">
        <w:rPr>
          <w:rFonts w:ascii="Verdana" w:hAnsi="Verdana"/>
          <w:color w:val="000000" w:themeColor="text1"/>
        </w:rPr>
        <w:tab/>
        <w:t>Si no hay SAU</w:t>
      </w:r>
    </w:p>
    <w:p w:rsidR="007B2803" w:rsidRDefault="007B2803">
      <w:pPr>
        <w:rPr>
          <w:rFonts w:ascii="Verdana" w:hAnsi="Verdana"/>
          <w:color w:val="000000" w:themeColor="text1"/>
        </w:rPr>
      </w:pP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UTAT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53 - 59</w:t>
      </w: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494868" w:rsidRDefault="00494868" w:rsidP="00494868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Número de Unidades Trabajo Año que se trabaja en la explotación en total. Este se desglosa en </w:t>
      </w:r>
      <w:proofErr w:type="spellStart"/>
      <w:r>
        <w:rPr>
          <w:rFonts w:ascii="Verdana" w:hAnsi="Verdana"/>
          <w:color w:val="000000" w:themeColor="text1"/>
        </w:rPr>
        <w:t>UTAs</w:t>
      </w:r>
      <w:proofErr w:type="spellEnd"/>
      <w:r>
        <w:rPr>
          <w:rFonts w:ascii="Verdana" w:hAnsi="Verdana"/>
          <w:color w:val="000000" w:themeColor="text1"/>
        </w:rPr>
        <w:t xml:space="preserve"> asalariadas y no asalariadas.</w:t>
      </w:r>
    </w:p>
    <w:p w:rsidR="00494868" w:rsidRPr="009E7FDD" w:rsidRDefault="00494868" w:rsidP="00494868">
      <w:pPr>
        <w:rPr>
          <w:rFonts w:ascii="Verdana" w:hAnsi="Verdana"/>
          <w:color w:val="000000" w:themeColor="text1"/>
        </w:rPr>
      </w:pP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UTAA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60</w:t>
      </w:r>
      <w:r>
        <w:rPr>
          <w:rFonts w:ascii="Verdana" w:hAnsi="Verdana"/>
          <w:b/>
          <w:color w:val="000000" w:themeColor="text1"/>
        </w:rPr>
        <w:t xml:space="preserve"> - </w:t>
      </w:r>
      <w:r>
        <w:rPr>
          <w:rFonts w:ascii="Verdana" w:hAnsi="Verdana"/>
          <w:b/>
          <w:color w:val="000000" w:themeColor="text1"/>
        </w:rPr>
        <w:t>66</w:t>
      </w: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494868" w:rsidRDefault="00494868" w:rsidP="00494868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Número de Unidades Trabajo Año </w:t>
      </w:r>
      <w:r>
        <w:rPr>
          <w:rFonts w:ascii="Verdana" w:hAnsi="Verdana"/>
          <w:color w:val="000000" w:themeColor="text1"/>
        </w:rPr>
        <w:t>de personal asalariado, familiar y no familiar.</w:t>
      </w:r>
    </w:p>
    <w:p w:rsidR="00494868" w:rsidRDefault="00494868">
      <w:pPr>
        <w:rPr>
          <w:rFonts w:ascii="Verdana" w:hAnsi="Verdana"/>
          <w:color w:val="000000" w:themeColor="text1"/>
        </w:rPr>
      </w:pP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UTAAF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67</w:t>
      </w:r>
      <w:r>
        <w:rPr>
          <w:rFonts w:ascii="Verdana" w:hAnsi="Verdana"/>
          <w:b/>
          <w:color w:val="000000" w:themeColor="text1"/>
        </w:rPr>
        <w:t xml:space="preserve"> - </w:t>
      </w:r>
      <w:r>
        <w:rPr>
          <w:rFonts w:ascii="Verdana" w:hAnsi="Verdana"/>
          <w:b/>
          <w:color w:val="000000" w:themeColor="text1"/>
        </w:rPr>
        <w:t>73</w:t>
      </w: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494868" w:rsidRDefault="00494868" w:rsidP="00494868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Número de Unidades Trabajo Año de personal asalariado</w:t>
      </w:r>
      <w:r>
        <w:rPr>
          <w:rFonts w:ascii="Verdana" w:hAnsi="Verdana"/>
          <w:color w:val="000000" w:themeColor="text1"/>
        </w:rPr>
        <w:t xml:space="preserve"> fijo.</w:t>
      </w:r>
    </w:p>
    <w:p w:rsidR="00494868" w:rsidRDefault="00494868">
      <w:pPr>
        <w:rPr>
          <w:rFonts w:ascii="Verdana" w:hAnsi="Verdana"/>
          <w:color w:val="000000" w:themeColor="text1"/>
        </w:rPr>
      </w:pP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UTAA</w:t>
      </w:r>
      <w:r>
        <w:rPr>
          <w:rFonts w:ascii="Verdana" w:hAnsi="Verdana"/>
          <w:b/>
          <w:color w:val="000000" w:themeColor="text1"/>
        </w:rPr>
        <w:t>E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 xml:space="preserve">74 </w:t>
      </w:r>
      <w:r>
        <w:rPr>
          <w:rFonts w:ascii="Verdana" w:hAnsi="Verdana"/>
          <w:b/>
          <w:color w:val="000000" w:themeColor="text1"/>
        </w:rPr>
        <w:t xml:space="preserve">- </w:t>
      </w:r>
      <w:r>
        <w:rPr>
          <w:rFonts w:ascii="Verdana" w:hAnsi="Verdana"/>
          <w:b/>
          <w:color w:val="000000" w:themeColor="text1"/>
        </w:rPr>
        <w:t>80</w:t>
      </w: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494868" w:rsidRDefault="00494868" w:rsidP="00494868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Número de Unidades Trabajo Año de personal asalariado </w:t>
      </w:r>
      <w:r>
        <w:rPr>
          <w:rFonts w:ascii="Verdana" w:hAnsi="Verdana"/>
          <w:color w:val="000000" w:themeColor="text1"/>
        </w:rPr>
        <w:t>eventual</w:t>
      </w:r>
      <w:r>
        <w:rPr>
          <w:rFonts w:ascii="Verdana" w:hAnsi="Verdana"/>
          <w:color w:val="000000" w:themeColor="text1"/>
        </w:rPr>
        <w:t>.</w:t>
      </w:r>
    </w:p>
    <w:p w:rsidR="00494868" w:rsidRDefault="00494868" w:rsidP="00494868">
      <w:pPr>
        <w:rPr>
          <w:rFonts w:ascii="Verdana" w:hAnsi="Verdana"/>
          <w:color w:val="000000" w:themeColor="text1"/>
        </w:rPr>
      </w:pPr>
    </w:p>
    <w:p w:rsidR="00494868" w:rsidRPr="009E7FDD" w:rsidRDefault="00EF7ADD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UTA</w:t>
      </w:r>
      <w:r w:rsidR="00494868">
        <w:rPr>
          <w:rFonts w:ascii="Verdana" w:hAnsi="Verdana"/>
          <w:b/>
          <w:color w:val="000000" w:themeColor="text1"/>
        </w:rPr>
        <w:t>F</w:t>
      </w:r>
      <w:r w:rsidR="00494868">
        <w:rPr>
          <w:rFonts w:ascii="Verdana" w:hAnsi="Verdana"/>
          <w:b/>
          <w:color w:val="000000" w:themeColor="text1"/>
        </w:rPr>
        <w:tab/>
        <w:t>Posiciones</w:t>
      </w:r>
      <w:r w:rsidR="00494868"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81</w:t>
      </w:r>
      <w:r w:rsidR="00494868">
        <w:rPr>
          <w:rFonts w:ascii="Verdana" w:hAnsi="Verdana"/>
          <w:b/>
          <w:color w:val="000000" w:themeColor="text1"/>
        </w:rPr>
        <w:t xml:space="preserve"> - </w:t>
      </w:r>
      <w:r>
        <w:rPr>
          <w:rFonts w:ascii="Verdana" w:hAnsi="Verdana"/>
          <w:b/>
          <w:color w:val="000000" w:themeColor="text1"/>
        </w:rPr>
        <w:t>85</w:t>
      </w: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494868" w:rsidRDefault="00494868" w:rsidP="00494868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Número de Unidades Trabajo Año </w:t>
      </w:r>
      <w:r w:rsidR="00EF7ADD">
        <w:rPr>
          <w:rFonts w:ascii="Verdana" w:hAnsi="Verdana"/>
          <w:color w:val="000000" w:themeColor="text1"/>
        </w:rPr>
        <w:t>de la familia del titular.</w:t>
      </w:r>
    </w:p>
    <w:p w:rsidR="00EF7ADD" w:rsidRDefault="00EF7ADD" w:rsidP="00494868">
      <w:pPr>
        <w:rPr>
          <w:rFonts w:ascii="Verdana" w:hAnsi="Verdana"/>
          <w:color w:val="000000" w:themeColor="text1"/>
        </w:rPr>
      </w:pPr>
    </w:p>
    <w:p w:rsidR="00494868" w:rsidRPr="009E7FDD" w:rsidRDefault="00EF7ADD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UTATI</w:t>
      </w:r>
      <w:r w:rsidR="00494868">
        <w:rPr>
          <w:rFonts w:ascii="Verdana" w:hAnsi="Verdana"/>
          <w:b/>
          <w:color w:val="000000" w:themeColor="text1"/>
        </w:rPr>
        <w:tab/>
        <w:t>Posiciones</w:t>
      </w:r>
      <w:r w:rsidR="00494868"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86</w:t>
      </w:r>
      <w:r w:rsidR="00494868">
        <w:rPr>
          <w:rFonts w:ascii="Verdana" w:hAnsi="Verdana"/>
          <w:b/>
          <w:color w:val="000000" w:themeColor="text1"/>
        </w:rPr>
        <w:t xml:space="preserve"> - </w:t>
      </w:r>
      <w:r>
        <w:rPr>
          <w:rFonts w:ascii="Verdana" w:hAnsi="Verdana"/>
          <w:b/>
          <w:color w:val="000000" w:themeColor="text1"/>
        </w:rPr>
        <w:t>89</w:t>
      </w: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494868" w:rsidRDefault="00494868" w:rsidP="00494868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Número de Unidades Trabajo Año </w:t>
      </w:r>
      <w:r w:rsidR="00EF7ADD">
        <w:rPr>
          <w:rFonts w:ascii="Verdana" w:hAnsi="Verdana"/>
          <w:color w:val="000000" w:themeColor="text1"/>
        </w:rPr>
        <w:t xml:space="preserve">del titular de la explotación </w:t>
      </w:r>
    </w:p>
    <w:p w:rsidR="00494868" w:rsidRDefault="00494868" w:rsidP="00494868">
      <w:pPr>
        <w:rPr>
          <w:rFonts w:ascii="Verdana" w:hAnsi="Verdana"/>
          <w:color w:val="000000" w:themeColor="text1"/>
        </w:rPr>
      </w:pPr>
    </w:p>
    <w:p w:rsidR="00494868" w:rsidRPr="009E7FDD" w:rsidRDefault="00EF7ADD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UTAJE</w:t>
      </w:r>
      <w:r w:rsidR="00494868">
        <w:rPr>
          <w:rFonts w:ascii="Verdana" w:hAnsi="Verdana"/>
          <w:b/>
          <w:color w:val="000000" w:themeColor="text1"/>
        </w:rPr>
        <w:tab/>
        <w:t>Posiciones</w:t>
      </w:r>
      <w:r w:rsidR="00494868"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90</w:t>
      </w:r>
      <w:r w:rsidR="00494868">
        <w:rPr>
          <w:rFonts w:ascii="Verdana" w:hAnsi="Verdana"/>
          <w:b/>
          <w:color w:val="000000" w:themeColor="text1"/>
        </w:rPr>
        <w:t xml:space="preserve"> - </w:t>
      </w:r>
      <w:r>
        <w:rPr>
          <w:rFonts w:ascii="Verdana" w:hAnsi="Verdana"/>
          <w:b/>
          <w:color w:val="000000" w:themeColor="text1"/>
        </w:rPr>
        <w:t>93</w:t>
      </w:r>
    </w:p>
    <w:p w:rsidR="00494868" w:rsidRPr="009E7FDD" w:rsidRDefault="00494868" w:rsidP="00494868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494868" w:rsidRDefault="00494868" w:rsidP="00494868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Número de Unidades Trabajo Año de</w:t>
      </w:r>
      <w:r w:rsidR="00EF7ADD">
        <w:rPr>
          <w:rFonts w:ascii="Verdana" w:hAnsi="Verdana"/>
          <w:color w:val="000000" w:themeColor="text1"/>
        </w:rPr>
        <w:t>l Jefe de la explotación.</w:t>
      </w:r>
    </w:p>
    <w:p w:rsidR="00494868" w:rsidRDefault="00494868" w:rsidP="00494868">
      <w:pPr>
        <w:rPr>
          <w:rFonts w:ascii="Verdana" w:hAnsi="Verdana"/>
          <w:color w:val="000000" w:themeColor="text1"/>
        </w:rPr>
      </w:pP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UTAC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94</w:t>
      </w:r>
      <w:r>
        <w:rPr>
          <w:rFonts w:ascii="Verdana" w:hAnsi="Verdana"/>
          <w:b/>
          <w:color w:val="000000" w:themeColor="text1"/>
        </w:rPr>
        <w:t xml:space="preserve"> - </w:t>
      </w:r>
      <w:r>
        <w:rPr>
          <w:rFonts w:ascii="Verdana" w:hAnsi="Verdana"/>
          <w:b/>
          <w:color w:val="000000" w:themeColor="text1"/>
        </w:rPr>
        <w:t>97</w:t>
      </w: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EF7ADD" w:rsidRDefault="00EF7ADD" w:rsidP="00EF7ADD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Número de Unidades Trabajo Año de</w:t>
      </w:r>
      <w:r>
        <w:rPr>
          <w:rFonts w:ascii="Verdana" w:hAnsi="Verdana"/>
          <w:color w:val="000000" w:themeColor="text1"/>
        </w:rPr>
        <w:t>l cónyuge del titular de la explotación.</w:t>
      </w:r>
    </w:p>
    <w:p w:rsidR="00494868" w:rsidRDefault="00494868">
      <w:pPr>
        <w:rPr>
          <w:rFonts w:ascii="Verdana" w:hAnsi="Verdana"/>
          <w:color w:val="000000" w:themeColor="text1"/>
        </w:rPr>
      </w:pP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UTAO</w:t>
      </w:r>
      <w:r>
        <w:rPr>
          <w:rFonts w:ascii="Verdana" w:hAnsi="Verdana"/>
          <w:b/>
          <w:color w:val="000000" w:themeColor="text1"/>
        </w:rPr>
        <w:t>F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98</w:t>
      </w:r>
      <w:r>
        <w:rPr>
          <w:rFonts w:ascii="Verdana" w:hAnsi="Verdana"/>
          <w:b/>
          <w:color w:val="000000" w:themeColor="text1"/>
        </w:rPr>
        <w:t xml:space="preserve"> - </w:t>
      </w:r>
      <w:r>
        <w:rPr>
          <w:rFonts w:ascii="Verdana" w:hAnsi="Verdana"/>
          <w:b/>
          <w:color w:val="000000" w:themeColor="text1"/>
        </w:rPr>
        <w:t>102</w:t>
      </w: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EF7ADD" w:rsidRDefault="00EF7ADD" w:rsidP="00EF7ADD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Número de Unidades Trabajo Año de</w:t>
      </w:r>
      <w:r>
        <w:rPr>
          <w:rFonts w:ascii="Verdana" w:hAnsi="Verdana"/>
          <w:color w:val="000000" w:themeColor="text1"/>
        </w:rPr>
        <w:t>l resto de la familia del titular, distinto del titular, jefe de explotación y cónyuge.</w:t>
      </w:r>
    </w:p>
    <w:p w:rsidR="00EF7ADD" w:rsidRDefault="00EF7ADD" w:rsidP="00EF7ADD">
      <w:pPr>
        <w:rPr>
          <w:rFonts w:ascii="Verdana" w:hAnsi="Verdana"/>
          <w:color w:val="000000" w:themeColor="text1"/>
        </w:rPr>
      </w:pP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UGT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103</w:t>
      </w:r>
      <w:r>
        <w:rPr>
          <w:rFonts w:ascii="Verdana" w:hAnsi="Verdana"/>
          <w:b/>
          <w:color w:val="000000" w:themeColor="text1"/>
        </w:rPr>
        <w:t xml:space="preserve"> - </w:t>
      </w:r>
      <w:r>
        <w:rPr>
          <w:rFonts w:ascii="Verdana" w:hAnsi="Verdana"/>
          <w:b/>
          <w:color w:val="000000" w:themeColor="text1"/>
        </w:rPr>
        <w:t>110</w:t>
      </w: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EF7ADD" w:rsidRDefault="00EF7ADD" w:rsidP="00EF7ADD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Unidades ganaderas totales de la explotación.</w:t>
      </w:r>
    </w:p>
    <w:p w:rsidR="00EF7ADD" w:rsidRDefault="00EF7ADD" w:rsidP="00EF7ADD">
      <w:pPr>
        <w:rPr>
          <w:rFonts w:ascii="Verdana" w:hAnsi="Verdana"/>
          <w:color w:val="000000" w:themeColor="text1"/>
        </w:rPr>
      </w:pP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OTE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111</w:t>
      </w:r>
      <w:r>
        <w:rPr>
          <w:rFonts w:ascii="Verdana" w:hAnsi="Verdana"/>
          <w:b/>
          <w:color w:val="000000" w:themeColor="text1"/>
        </w:rPr>
        <w:t xml:space="preserve"> - 1</w:t>
      </w:r>
      <w:r>
        <w:rPr>
          <w:rFonts w:ascii="Verdana" w:hAnsi="Verdana"/>
          <w:b/>
          <w:color w:val="000000" w:themeColor="text1"/>
        </w:rPr>
        <w:t>13</w:t>
      </w: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EF7ADD" w:rsidRDefault="00EF7ADD" w:rsidP="00EF7ADD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Orientación Técnico económica</w:t>
      </w:r>
      <w:r>
        <w:rPr>
          <w:rFonts w:ascii="Verdana" w:hAnsi="Verdana"/>
          <w:color w:val="000000" w:themeColor="text1"/>
        </w:rPr>
        <w:t xml:space="preserve"> de la explotación.</w:t>
      </w:r>
    </w:p>
    <w:p w:rsidR="00EF7ADD" w:rsidRDefault="00EF7ADD" w:rsidP="00EF7ADD">
      <w:pPr>
        <w:rPr>
          <w:rFonts w:ascii="Verdana" w:hAnsi="Verdana"/>
          <w:color w:val="000000" w:themeColor="text1"/>
        </w:rPr>
      </w:pP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PET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114</w:t>
      </w:r>
      <w:r>
        <w:rPr>
          <w:rFonts w:ascii="Verdana" w:hAnsi="Verdana"/>
          <w:b/>
          <w:color w:val="000000" w:themeColor="text1"/>
        </w:rPr>
        <w:t xml:space="preserve"> - </w:t>
      </w:r>
      <w:r>
        <w:rPr>
          <w:rFonts w:ascii="Verdana" w:hAnsi="Verdana"/>
          <w:b/>
          <w:color w:val="000000" w:themeColor="text1"/>
        </w:rPr>
        <w:t>123</w:t>
      </w: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EF7ADD" w:rsidRDefault="00EF7ADD" w:rsidP="00EF7ADD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Producción Estándar Total</w:t>
      </w:r>
      <w:r>
        <w:rPr>
          <w:rFonts w:ascii="Verdana" w:hAnsi="Verdana"/>
          <w:color w:val="000000" w:themeColor="text1"/>
        </w:rPr>
        <w:t>.</w:t>
      </w:r>
    </w:p>
    <w:p w:rsidR="00EF7ADD" w:rsidRDefault="00EF7ADD" w:rsidP="00EF7ADD">
      <w:pPr>
        <w:rPr>
          <w:rFonts w:ascii="Verdana" w:hAnsi="Verdana"/>
          <w:color w:val="000000" w:themeColor="text1"/>
        </w:rPr>
      </w:pP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FACTOR</w:t>
      </w:r>
      <w:r>
        <w:rPr>
          <w:rFonts w:ascii="Verdana" w:hAnsi="Verdana"/>
          <w:b/>
          <w:color w:val="000000" w:themeColor="text1"/>
        </w:rPr>
        <w:tab/>
        <w:t>Posiciones</w:t>
      </w:r>
      <w:r w:rsidRPr="009E7FDD">
        <w:rPr>
          <w:rFonts w:ascii="Verdana" w:hAnsi="Verdana"/>
          <w:b/>
          <w:color w:val="000000" w:themeColor="text1"/>
        </w:rPr>
        <w:t xml:space="preserve"> </w:t>
      </w:r>
      <w:r>
        <w:rPr>
          <w:rFonts w:ascii="Verdana" w:hAnsi="Verdana"/>
          <w:b/>
          <w:color w:val="000000" w:themeColor="text1"/>
        </w:rPr>
        <w:t>124 - 131</w:t>
      </w:r>
    </w:p>
    <w:p w:rsidR="00EF7ADD" w:rsidRPr="009E7FDD" w:rsidRDefault="00EF7ADD" w:rsidP="00EF7ADD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EF7ADD" w:rsidRDefault="00EF7ADD" w:rsidP="00EF7ADD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Factor de elevación.</w:t>
      </w:r>
    </w:p>
    <w:p w:rsidR="00EF7ADD" w:rsidRDefault="00EF7ADD" w:rsidP="00EF7ADD">
      <w:pPr>
        <w:rPr>
          <w:rFonts w:ascii="Verdana" w:hAnsi="Verdana"/>
          <w:color w:val="000000" w:themeColor="text1"/>
        </w:rPr>
      </w:pPr>
    </w:p>
    <w:p w:rsidR="003422D6" w:rsidRPr="009E7FDD" w:rsidRDefault="003422D6">
      <w:pPr>
        <w:widowControl/>
        <w:autoSpaceDN/>
        <w:adjustRightInd/>
        <w:rPr>
          <w:rFonts w:ascii="Verdana" w:hAnsi="Verdana"/>
          <w:b/>
          <w:color w:val="000000" w:themeColor="text1"/>
        </w:rPr>
      </w:pPr>
      <w:bookmarkStart w:id="1" w:name="_GoBack"/>
      <w:bookmarkEnd w:id="1"/>
      <w:r w:rsidRPr="009E7FDD">
        <w:rPr>
          <w:rFonts w:ascii="Verdana" w:hAnsi="Verdana"/>
          <w:b/>
          <w:color w:val="000000" w:themeColor="text1"/>
        </w:rPr>
        <w:br w:type="page"/>
      </w:r>
    </w:p>
    <w:p w:rsidR="007B2803" w:rsidRPr="009E7FDD" w:rsidRDefault="00417295">
      <w:pPr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lastRenderedPageBreak/>
        <w:t>REGISTRO FINAL - TIPO 2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tbl>
      <w:tblPr>
        <w:tblW w:w="9314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6"/>
        <w:gridCol w:w="52"/>
        <w:gridCol w:w="16"/>
        <w:gridCol w:w="40"/>
        <w:gridCol w:w="1610"/>
        <w:gridCol w:w="52"/>
        <w:gridCol w:w="40"/>
        <w:gridCol w:w="12"/>
        <w:gridCol w:w="1491"/>
        <w:gridCol w:w="40"/>
        <w:gridCol w:w="76"/>
        <w:gridCol w:w="40"/>
        <w:gridCol w:w="1403"/>
        <w:gridCol w:w="116"/>
      </w:tblGrid>
      <w:tr w:rsidR="009E7FDD" w:rsidRPr="009E7FDD">
        <w:trPr>
          <w:gridAfter w:val="1"/>
          <w:wAfter w:w="116" w:type="dxa"/>
          <w:trHeight w:val="300"/>
        </w:trPr>
        <w:tc>
          <w:tcPr>
            <w:tcW w:w="432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b/>
                <w:color w:val="000000" w:themeColor="text1"/>
              </w:rPr>
            </w:pPr>
            <w:r w:rsidRPr="009E7FDD">
              <w:rPr>
                <w:rFonts w:ascii="Verdana" w:hAnsi="Verdana"/>
                <w:b/>
                <w:color w:val="000000" w:themeColor="text1"/>
              </w:rPr>
              <w:t>Variable</w:t>
            </w:r>
          </w:p>
        </w:tc>
        <w:tc>
          <w:tcPr>
            <w:tcW w:w="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b/>
                <w:color w:val="000000" w:themeColor="text1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b/>
                <w:color w:val="000000" w:themeColor="text1"/>
              </w:rPr>
            </w:pPr>
            <w:r w:rsidRPr="009E7FDD">
              <w:rPr>
                <w:rFonts w:ascii="Verdana" w:hAnsi="Verdana"/>
                <w:b/>
                <w:color w:val="000000" w:themeColor="text1"/>
              </w:rPr>
              <w:t>Código</w:t>
            </w:r>
          </w:p>
        </w:tc>
        <w:tc>
          <w:tcPr>
            <w:tcW w:w="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b/>
                <w:color w:val="000000" w:themeColor="text1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b/>
                <w:color w:val="000000" w:themeColor="text1"/>
              </w:rPr>
            </w:pPr>
            <w:r w:rsidRPr="009E7FDD">
              <w:rPr>
                <w:rFonts w:ascii="Verdana" w:hAnsi="Verdana"/>
                <w:b/>
                <w:color w:val="000000" w:themeColor="text1"/>
              </w:rPr>
              <w:t>Nº caracteres</w:t>
            </w:r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b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b/>
                <w:color w:val="000000" w:themeColor="text1"/>
              </w:rPr>
            </w:pPr>
            <w:r w:rsidRPr="009E7FDD">
              <w:rPr>
                <w:rFonts w:ascii="Verdana" w:hAnsi="Verdana"/>
                <w:b/>
                <w:color w:val="000000" w:themeColor="text1"/>
              </w:rPr>
              <w:t>Posiciones</w:t>
            </w:r>
          </w:p>
        </w:tc>
      </w:tr>
      <w:tr w:rsidR="009E7FDD" w:rsidRPr="009E7FDD">
        <w:trPr>
          <w:gridAfter w:val="1"/>
          <w:wAfter w:w="116" w:type="dxa"/>
          <w:trHeight w:val="300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Registro de nivel 2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NIVEL2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  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Provincia (PIC”99”)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CODPROV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pStyle w:val="Lista"/>
              <w:spacing w:after="0"/>
              <w:rPr>
                <w:rFonts w:ascii="Verdana" w:hAnsi="Verdana" w:cs="Times New Roman"/>
                <w:color w:val="000000" w:themeColor="text1"/>
              </w:rPr>
            </w:pPr>
            <w:r w:rsidRPr="009E7FDD">
              <w:rPr>
                <w:rFonts w:ascii="Verdana" w:hAnsi="Verdana" w:cs="Times New Roman"/>
                <w:color w:val="000000" w:themeColor="text1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-269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 2 a 3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Municipio (PIC”999”)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CODMUNI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 a 6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Estrato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ESTRATO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 a 9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de orden de la explotación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NORDEN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10 a 15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de orden de la explotación hija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HIJA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     </w:t>
            </w:r>
          </w:p>
        </w:tc>
        <w:tc>
          <w:tcPr>
            <w:tcW w:w="161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pStyle w:val="Lista"/>
              <w:spacing w:after="0"/>
              <w:rPr>
                <w:rFonts w:ascii="Verdana" w:hAnsi="Verdana" w:cs="Times New Roman"/>
                <w:color w:val="000000" w:themeColor="text1"/>
              </w:rPr>
            </w:pPr>
            <w:r w:rsidRPr="009E7FDD">
              <w:rPr>
                <w:rFonts w:ascii="Verdana" w:hAnsi="Verdana" w:cs="Times New Roman"/>
                <w:color w:val="000000" w:themeColor="text1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16 a 17</w:t>
            </w:r>
          </w:p>
        </w:tc>
      </w:tr>
      <w:tr w:rsidR="009E7FDD" w:rsidRPr="009E7FDD">
        <w:trPr>
          <w:gridAfter w:val="1"/>
          <w:wAfter w:w="116" w:type="dxa"/>
          <w:trHeight w:val="300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 de nivel 2 (PIC"999")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CODIGO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18 a 20</w:t>
            </w:r>
          </w:p>
        </w:tc>
      </w:tr>
      <w:tr w:rsidR="009E7FDD" w:rsidRPr="009E7FDD">
        <w:trPr>
          <w:gridAfter w:val="1"/>
          <w:wAfter w:w="116" w:type="dxa"/>
          <w:trHeight w:val="300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Dígito de control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DC_CODIGO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-200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  21 </w:t>
            </w:r>
          </w:p>
        </w:tc>
      </w:tr>
      <w:tr w:rsidR="009E7FDD" w:rsidRPr="009E7FDD">
        <w:trPr>
          <w:gridAfter w:val="1"/>
          <w:wAfter w:w="116" w:type="dxa"/>
          <w:trHeight w:val="300"/>
        </w:trPr>
        <w:tc>
          <w:tcPr>
            <w:tcW w:w="4326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Dato de nivel 2 (PIC"(8)9V99")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DATO2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22 a 31</w:t>
            </w:r>
          </w:p>
        </w:tc>
      </w:tr>
      <w:tr w:rsidR="009E7FDD" w:rsidRPr="009E7FDD">
        <w:trPr>
          <w:gridAfter w:val="1"/>
          <w:wAfter w:w="116" w:type="dxa"/>
          <w:trHeight w:val="300"/>
        </w:trPr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Producción estándar del código de nivel 2 en euros (PIC"(8)9V99")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PEA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 </w:t>
            </w:r>
          </w:p>
        </w:tc>
        <w:tc>
          <w:tcPr>
            <w:tcW w:w="1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32 a 41</w:t>
            </w:r>
          </w:p>
        </w:tc>
      </w:tr>
    </w:tbl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br w:type="page"/>
      </w:r>
      <w:r w:rsidRPr="009E7FDD">
        <w:rPr>
          <w:rFonts w:ascii="Verdana" w:hAnsi="Verdana"/>
          <w:b/>
          <w:color w:val="000000" w:themeColor="text1"/>
        </w:rPr>
        <w:lastRenderedPageBreak/>
        <w:t>REGISTRO FINAL - TIPO 3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tbl>
      <w:tblPr>
        <w:tblW w:w="9314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"/>
        <w:gridCol w:w="201"/>
        <w:gridCol w:w="3890"/>
        <w:gridCol w:w="43"/>
        <w:gridCol w:w="9"/>
        <w:gridCol w:w="31"/>
        <w:gridCol w:w="1624"/>
        <w:gridCol w:w="40"/>
        <w:gridCol w:w="40"/>
        <w:gridCol w:w="12"/>
        <w:gridCol w:w="1541"/>
        <w:gridCol w:w="65"/>
        <w:gridCol w:w="40"/>
        <w:gridCol w:w="60"/>
        <w:gridCol w:w="1284"/>
        <w:gridCol w:w="175"/>
      </w:tblGrid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4092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Variable</w:t>
            </w:r>
          </w:p>
        </w:tc>
        <w:tc>
          <w:tcPr>
            <w:tcW w:w="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</w:t>
            </w:r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pStyle w:val="Lista"/>
              <w:spacing w:after="0"/>
              <w:rPr>
                <w:rFonts w:ascii="Verdana" w:hAnsi="Verdana" w:cs="Times New Roman"/>
                <w:color w:val="000000" w:themeColor="text1"/>
              </w:rPr>
            </w:pPr>
            <w:r w:rsidRPr="009E7FDD">
              <w:rPr>
                <w:rFonts w:ascii="Verdana" w:hAnsi="Verdana" w:cs="Times New Roman"/>
                <w:color w:val="000000" w:themeColor="text1"/>
              </w:rPr>
              <w:t>Nº caracteres</w:t>
            </w:r>
          </w:p>
        </w:tc>
        <w:tc>
          <w:tcPr>
            <w:tcW w:w="1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pStyle w:val="Lista"/>
              <w:spacing w:after="0"/>
              <w:rPr>
                <w:rFonts w:ascii="Verdana" w:hAnsi="Verdana" w:cs="Times New Roman"/>
                <w:color w:val="000000" w:themeColor="text1"/>
              </w:rPr>
            </w:pPr>
            <w:r w:rsidRPr="009E7FDD">
              <w:rPr>
                <w:rFonts w:ascii="Verdana" w:hAnsi="Verdana" w:cs="Times New Roman"/>
                <w:color w:val="000000" w:themeColor="text1"/>
              </w:rPr>
              <w:t>Posiciones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Registro de nivel 3 (PIC"9")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NIVEL3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Provincia (PIC”99”)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CODPROV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pStyle w:val="Lista"/>
              <w:spacing w:after="0"/>
              <w:rPr>
                <w:rFonts w:ascii="Verdana" w:hAnsi="Verdana" w:cs="Times New Roman"/>
                <w:color w:val="000000" w:themeColor="text1"/>
              </w:rPr>
            </w:pPr>
            <w:r w:rsidRPr="009E7FDD">
              <w:rPr>
                <w:rFonts w:ascii="Verdana" w:hAnsi="Verdana" w:cs="Times New Roman"/>
                <w:color w:val="000000" w:themeColor="text1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 a 3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Municipio (PIC”999”)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CODMUNI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 a 6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Estrato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ESTRATO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 a 9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de orden de la explotación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NORDEN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10 a 15</w:t>
            </w:r>
          </w:p>
        </w:tc>
      </w:tr>
      <w:tr w:rsidR="009E7FDD" w:rsidRPr="009E7FDD">
        <w:trPr>
          <w:trHeight w:val="300"/>
        </w:trPr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de orden de la explotación hija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HIJA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16 a 17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 de nivel 3 (PIC"999")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CODIGO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18 a 20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Dígito de control (PIC"9")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DC_CODIGO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21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Dato de nivel 3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Jefe de explotación (PIC"9")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JEFE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22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Sexo (PIC"9")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SEXO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23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Edad (PIC"99")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EDAD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24 a 25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de jornadas trabajadas (PIC"999")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JORNADA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26 a 28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Porcentaje de tiempo de trabajo en la explotación (PIC"9")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PORCEN</w:t>
            </w:r>
          </w:p>
        </w:tc>
        <w:tc>
          <w:tcPr>
            <w:tcW w:w="40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29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Remuneración (PIC"9")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REMU</w:t>
            </w:r>
          </w:p>
        </w:tc>
        <w:tc>
          <w:tcPr>
            <w:tcW w:w="40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30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Trabajos agrícolas o ganaderos (PIC"9")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TAG</w:t>
            </w:r>
          </w:p>
        </w:tc>
        <w:tc>
          <w:tcPr>
            <w:tcW w:w="40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31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 xml:space="preserve">Otra actividad </w:t>
            </w:r>
            <w:r w:rsidR="00B659DE" w:rsidRPr="009E7FDD">
              <w:rPr>
                <w:rFonts w:ascii="Verdana" w:hAnsi="Verdana"/>
                <w:color w:val="000000" w:themeColor="text1"/>
              </w:rPr>
              <w:t xml:space="preserve">NO relacionada directamente con la explotación </w:t>
            </w:r>
            <w:r w:rsidRPr="009E7FDD">
              <w:rPr>
                <w:rFonts w:ascii="Verdana" w:hAnsi="Verdana"/>
                <w:color w:val="000000" w:themeColor="text1"/>
              </w:rPr>
              <w:t>(PIC"9")</w:t>
            </w:r>
          </w:p>
        </w:tc>
        <w:tc>
          <w:tcPr>
            <w:tcW w:w="52" w:type="dxa"/>
            <w:gridSpan w:val="2"/>
            <w:tcBorders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OAC</w:t>
            </w:r>
            <w:r w:rsidR="00B659DE" w:rsidRPr="009E7FDD">
              <w:rPr>
                <w:rFonts w:ascii="Verdana" w:hAnsi="Verdana"/>
                <w:color w:val="000000" w:themeColor="text1"/>
              </w:rPr>
              <w:t>NRE</w:t>
            </w:r>
          </w:p>
        </w:tc>
        <w:tc>
          <w:tcPr>
            <w:tcW w:w="40" w:type="dxa"/>
            <w:tcBorders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32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Actividad complementaria relacionada con la explotación (PIC"9")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OACRE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33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72" w:type="dxa"/>
          <w:trHeight w:val="300"/>
        </w:trPr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Unidad de Trabajo Año (PIC"9V999")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UTA3</w:t>
            </w:r>
          </w:p>
        </w:tc>
        <w:tc>
          <w:tcPr>
            <w:tcW w:w="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7B2803">
            <w:pPr>
              <w:jc w:val="right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34 a 37</w:t>
            </w:r>
          </w:p>
        </w:tc>
      </w:tr>
    </w:tbl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JEFE</w:t>
      </w:r>
      <w:r w:rsidRPr="009E7FDD">
        <w:rPr>
          <w:rFonts w:ascii="Verdana" w:hAnsi="Verdana"/>
          <w:b/>
          <w:color w:val="000000" w:themeColor="text1"/>
        </w:rPr>
        <w:tab/>
        <w:t>Posición 22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¿Es jefe de explotación?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ind w:firstLine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Sí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No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6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661AF3" w:rsidRPr="009E7FDD" w:rsidRDefault="00661AF3">
      <w:pPr>
        <w:widowControl/>
        <w:autoSpaceDN/>
        <w:adjustRightInd/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br w:type="page"/>
      </w: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lastRenderedPageBreak/>
        <w:t>SEXO</w:t>
      </w:r>
      <w:r w:rsidRPr="009E7FDD">
        <w:rPr>
          <w:rFonts w:ascii="Verdana" w:hAnsi="Verdana"/>
          <w:b/>
          <w:color w:val="000000" w:themeColor="text1"/>
        </w:rPr>
        <w:tab/>
        <w:t>Posición 23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1</w:t>
      </w:r>
      <w:r w:rsidRPr="009E7FDD">
        <w:rPr>
          <w:rFonts w:ascii="Verdana" w:hAnsi="Verdana"/>
          <w:color w:val="000000" w:themeColor="text1"/>
        </w:rPr>
        <w:tab/>
        <w:t>Varón</w:t>
      </w:r>
    </w:p>
    <w:p w:rsidR="007B2803" w:rsidRPr="009E7FDD" w:rsidRDefault="00417295">
      <w:pPr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6</w:t>
      </w:r>
      <w:r w:rsidRPr="009E7FDD">
        <w:rPr>
          <w:rFonts w:ascii="Verdana" w:hAnsi="Verdana"/>
          <w:color w:val="000000" w:themeColor="text1"/>
        </w:rPr>
        <w:tab/>
        <w:t>Mujer</w:t>
      </w: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 xml:space="preserve">EDAD </w:t>
      </w:r>
      <w:r w:rsidRPr="009E7FDD">
        <w:rPr>
          <w:rFonts w:ascii="Verdana" w:hAnsi="Verdana"/>
          <w:b/>
          <w:color w:val="000000" w:themeColor="text1"/>
        </w:rPr>
        <w:tab/>
        <w:t>Posición 24 a 25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Cs/>
          <w:color w:val="000000" w:themeColor="text1"/>
        </w:rPr>
      </w:pPr>
      <w:r w:rsidRPr="009E7FDD">
        <w:rPr>
          <w:rFonts w:ascii="Verdana" w:hAnsi="Verdana"/>
          <w:bCs/>
          <w:color w:val="000000" w:themeColor="text1"/>
        </w:rPr>
        <w:t>Esta variable tendrá dato para los códigos 700 (titular y jefe de explotación) y 701 (jefe de explotación distinto del titular). Para el resto de códigos esta variable valdrá 00.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Cs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PORCEN</w:t>
      </w:r>
      <w:r w:rsidRPr="009E7FDD">
        <w:rPr>
          <w:rFonts w:ascii="Verdana" w:hAnsi="Verdana"/>
          <w:b/>
          <w:color w:val="000000" w:themeColor="text1"/>
        </w:rPr>
        <w:tab/>
        <w:t>Posición 29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Tiempo de trabajo expresado en porcentaje de tiempo anual de trabajo de una persona dedicada a tiempo completo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567"/>
          <w:tab w:val="left" w:pos="993"/>
          <w:tab w:val="left" w:pos="1418"/>
        </w:tabs>
        <w:spacing w:after="14"/>
        <w:ind w:left="567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1</w:t>
      </w:r>
      <w:r w:rsidRPr="009E7FDD">
        <w:rPr>
          <w:rFonts w:ascii="Verdana" w:hAnsi="Verdana"/>
          <w:color w:val="000000" w:themeColor="text1"/>
        </w:rPr>
        <w:tab/>
        <w:t>0%</w:t>
      </w:r>
      <w:r w:rsidR="00DB233A" w:rsidRPr="009E7FDD">
        <w:rPr>
          <w:rFonts w:ascii="Verdana" w:hAnsi="Verdana"/>
          <w:color w:val="000000" w:themeColor="text1"/>
        </w:rPr>
        <w:tab/>
      </w:r>
      <w:r w:rsidR="00DB233A" w:rsidRPr="009E7FDD">
        <w:rPr>
          <w:rFonts w:ascii="Verdana" w:hAnsi="Verdana"/>
          <w:color w:val="000000" w:themeColor="text1"/>
        </w:rPr>
        <w:tab/>
      </w:r>
      <w:r w:rsidR="00DB233A" w:rsidRPr="009E7FDD">
        <w:rPr>
          <w:rFonts w:ascii="Verdana" w:hAnsi="Verdana"/>
          <w:color w:val="000000" w:themeColor="text1"/>
        </w:rPr>
        <w:tab/>
        <w:t xml:space="preserve">(sólo para </w:t>
      </w:r>
      <w:proofErr w:type="spellStart"/>
      <w:r w:rsidR="00DB233A" w:rsidRPr="009E7FDD">
        <w:rPr>
          <w:rFonts w:ascii="Verdana" w:hAnsi="Verdana"/>
          <w:color w:val="000000" w:themeColor="text1"/>
        </w:rPr>
        <w:t>titurales</w:t>
      </w:r>
      <w:proofErr w:type="spellEnd"/>
      <w:r w:rsidR="00DB233A" w:rsidRPr="009E7FDD">
        <w:rPr>
          <w:rFonts w:ascii="Verdana" w:hAnsi="Verdana"/>
          <w:color w:val="000000" w:themeColor="text1"/>
        </w:rPr>
        <w:t>)</w:t>
      </w:r>
    </w:p>
    <w:p w:rsidR="007B2803" w:rsidRPr="009E7FDD" w:rsidRDefault="00417295">
      <w:pPr>
        <w:tabs>
          <w:tab w:val="right" w:pos="567"/>
          <w:tab w:val="left" w:pos="993"/>
          <w:tab w:val="left" w:pos="1418"/>
        </w:tabs>
        <w:spacing w:after="14"/>
        <w:ind w:left="567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2</w:t>
      </w:r>
      <w:r w:rsidRPr="009E7FDD">
        <w:rPr>
          <w:rFonts w:ascii="Verdana" w:hAnsi="Verdana"/>
          <w:color w:val="000000" w:themeColor="text1"/>
        </w:rPr>
        <w:tab/>
        <w:t>&gt;0% a &lt;25%</w:t>
      </w:r>
    </w:p>
    <w:p w:rsidR="007B2803" w:rsidRPr="009E7FDD" w:rsidRDefault="00417295">
      <w:pPr>
        <w:tabs>
          <w:tab w:val="right" w:pos="567"/>
          <w:tab w:val="left" w:pos="993"/>
          <w:tab w:val="left" w:pos="1418"/>
        </w:tabs>
        <w:spacing w:after="14"/>
        <w:ind w:left="567"/>
        <w:rPr>
          <w:rFonts w:ascii="Verdana" w:hAnsi="Verdana"/>
          <w:color w:val="000000" w:themeColor="text1"/>
        </w:rPr>
      </w:pPr>
      <w:r w:rsidRPr="009E7FDD">
        <w:rPr>
          <w:rFonts w:ascii="Verdana" w:hAnsi="Verdana" w:cs="Verdana"/>
          <w:color w:val="000000" w:themeColor="text1"/>
        </w:rPr>
        <w:t>3</w:t>
      </w:r>
      <w:r w:rsidRPr="009E7FDD">
        <w:rPr>
          <w:rFonts w:ascii="Symbol" w:hAnsi="Symbol" w:cs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</w:rPr>
        <w:t></w:t>
      </w:r>
      <w:r w:rsidRPr="009E7FDD">
        <w:rPr>
          <w:rFonts w:ascii="Verdana" w:hAnsi="Verdana"/>
          <w:color w:val="000000" w:themeColor="text1"/>
        </w:rPr>
        <w:t>25% a &lt;50%</w:t>
      </w:r>
    </w:p>
    <w:p w:rsidR="007B2803" w:rsidRPr="009E7FDD" w:rsidRDefault="00417295">
      <w:pPr>
        <w:tabs>
          <w:tab w:val="right" w:pos="567"/>
          <w:tab w:val="left" w:pos="993"/>
          <w:tab w:val="left" w:pos="1418"/>
        </w:tabs>
        <w:spacing w:after="14"/>
        <w:ind w:left="567"/>
        <w:rPr>
          <w:rFonts w:ascii="Verdana" w:hAnsi="Verdana"/>
          <w:color w:val="000000" w:themeColor="text1"/>
        </w:rPr>
      </w:pPr>
      <w:r w:rsidRPr="009E7FDD">
        <w:rPr>
          <w:rFonts w:ascii="Verdana" w:hAnsi="Verdana" w:cs="Verdana"/>
          <w:color w:val="000000" w:themeColor="text1"/>
        </w:rPr>
        <w:t>4</w:t>
      </w:r>
      <w:r w:rsidRPr="009E7FDD">
        <w:rPr>
          <w:rFonts w:ascii="Symbol" w:hAnsi="Symbol" w:cs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</w:rPr>
        <w:t></w:t>
      </w:r>
      <w:r w:rsidRPr="009E7FDD">
        <w:rPr>
          <w:rFonts w:ascii="Verdana" w:hAnsi="Verdana"/>
          <w:color w:val="000000" w:themeColor="text1"/>
        </w:rPr>
        <w:t>50% a &lt;75%</w:t>
      </w:r>
    </w:p>
    <w:p w:rsidR="007B2803" w:rsidRPr="009E7FDD" w:rsidRDefault="00417295">
      <w:pPr>
        <w:tabs>
          <w:tab w:val="right" w:pos="567"/>
          <w:tab w:val="left" w:pos="993"/>
          <w:tab w:val="left" w:pos="1418"/>
        </w:tabs>
        <w:spacing w:after="14"/>
        <w:ind w:left="567"/>
        <w:rPr>
          <w:rFonts w:ascii="Verdana" w:hAnsi="Verdana"/>
          <w:color w:val="000000" w:themeColor="text1"/>
        </w:rPr>
      </w:pPr>
      <w:r w:rsidRPr="009E7FDD">
        <w:rPr>
          <w:rFonts w:ascii="Verdana" w:hAnsi="Verdana" w:cs="Verdana"/>
          <w:color w:val="000000" w:themeColor="text1"/>
        </w:rPr>
        <w:t>5</w:t>
      </w:r>
      <w:r w:rsidRPr="009E7FDD">
        <w:rPr>
          <w:rFonts w:ascii="Symbol" w:hAnsi="Symbol" w:cs="Verdana"/>
          <w:color w:val="000000" w:themeColor="text1"/>
        </w:rPr>
        <w:tab/>
      </w:r>
      <w:r w:rsidRPr="009E7FDD">
        <w:rPr>
          <w:rFonts w:ascii="Symbol" w:hAnsi="Symbol" w:cs="Verdana"/>
          <w:color w:val="000000" w:themeColor="text1"/>
        </w:rPr>
        <w:t></w:t>
      </w:r>
      <w:r w:rsidRPr="009E7FDD">
        <w:rPr>
          <w:rFonts w:ascii="Verdana" w:hAnsi="Verdana"/>
          <w:color w:val="000000" w:themeColor="text1"/>
        </w:rPr>
        <w:t>75% a &lt;100%</w:t>
      </w:r>
    </w:p>
    <w:p w:rsidR="007B2803" w:rsidRPr="009E7FDD" w:rsidRDefault="00417295">
      <w:pPr>
        <w:tabs>
          <w:tab w:val="right" w:pos="567"/>
          <w:tab w:val="left" w:pos="993"/>
          <w:tab w:val="left" w:pos="1418"/>
        </w:tabs>
        <w:spacing w:after="14"/>
        <w:ind w:left="567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6</w:t>
      </w:r>
      <w:r w:rsidRPr="009E7FDD">
        <w:rPr>
          <w:rFonts w:ascii="Verdana" w:hAnsi="Verdana"/>
          <w:color w:val="000000" w:themeColor="text1"/>
        </w:rPr>
        <w:tab/>
        <w:t>100%</w:t>
      </w:r>
    </w:p>
    <w:p w:rsidR="007B2803" w:rsidRPr="009E7FDD" w:rsidRDefault="007B2803">
      <w:pPr>
        <w:tabs>
          <w:tab w:val="right" w:pos="567"/>
          <w:tab w:val="left" w:pos="993"/>
          <w:tab w:val="left" w:pos="1418"/>
        </w:tabs>
        <w:spacing w:after="14"/>
        <w:rPr>
          <w:rFonts w:ascii="Verdana" w:hAnsi="Verdana"/>
          <w:color w:val="000000" w:themeColor="text1"/>
        </w:rPr>
      </w:pPr>
    </w:p>
    <w:p w:rsidR="007B2803" w:rsidRPr="009E7FDD" w:rsidRDefault="00417295">
      <w:pPr>
        <w:pStyle w:val="Ttulo1"/>
        <w:rPr>
          <w:color w:val="000000" w:themeColor="text1"/>
        </w:rPr>
      </w:pPr>
      <w:r w:rsidRPr="009E7FDD">
        <w:rPr>
          <w:color w:val="000000" w:themeColor="text1"/>
        </w:rPr>
        <w:t>REMUNERACIÓN</w:t>
      </w:r>
      <w:r w:rsidRPr="009E7FDD">
        <w:rPr>
          <w:color w:val="000000" w:themeColor="text1"/>
        </w:rPr>
        <w:tab/>
      </w:r>
      <w:r w:rsidRPr="009E7FDD">
        <w:rPr>
          <w:color w:val="000000" w:themeColor="text1"/>
        </w:rPr>
        <w:tab/>
      </w:r>
      <w:r w:rsidRPr="009E7FDD">
        <w:rPr>
          <w:color w:val="000000" w:themeColor="text1"/>
        </w:rPr>
        <w:tab/>
      </w:r>
      <w:r w:rsidRPr="009E7FDD">
        <w:rPr>
          <w:color w:val="000000" w:themeColor="text1"/>
        </w:rPr>
        <w:tab/>
      </w:r>
      <w:r w:rsidRPr="009E7FDD">
        <w:rPr>
          <w:color w:val="000000" w:themeColor="text1"/>
        </w:rPr>
        <w:tab/>
      </w:r>
      <w:r w:rsidRPr="009E7FDD">
        <w:rPr>
          <w:color w:val="000000" w:themeColor="text1"/>
        </w:rPr>
        <w:tab/>
      </w:r>
      <w:r w:rsidRPr="009E7FDD">
        <w:rPr>
          <w:color w:val="000000" w:themeColor="text1"/>
        </w:rPr>
        <w:tab/>
        <w:t>Posición 30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¿Recibe remuneración?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Sí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ab/>
        <w:t>No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6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TAG</w:t>
      </w:r>
      <w:r w:rsidRPr="009E7FDD">
        <w:rPr>
          <w:rFonts w:ascii="Verdana" w:hAnsi="Verdana"/>
          <w:b/>
          <w:color w:val="000000" w:themeColor="text1"/>
        </w:rPr>
        <w:tab/>
        <w:t>Posición 31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¿Ha realizado trabajos agrícolas o ganaderos para la explotación?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Sí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No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6</w:t>
      </w:r>
    </w:p>
    <w:p w:rsidR="007B2803" w:rsidRPr="009E7FDD" w:rsidRDefault="00417295">
      <w:pPr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No consta</w:t>
      </w:r>
      <w:r w:rsidRPr="009E7FDD">
        <w:rPr>
          <w:rFonts w:ascii="Verdana" w:hAnsi="Verdana"/>
          <w:color w:val="000000" w:themeColor="text1"/>
        </w:rPr>
        <w:tab/>
      </w:r>
      <w:r w:rsidRPr="009E7FDD">
        <w:rPr>
          <w:rFonts w:ascii="Verdana" w:hAnsi="Verdana"/>
          <w:color w:val="000000" w:themeColor="text1"/>
        </w:rPr>
        <w:tab/>
        <w:t>0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661AF3" w:rsidRPr="009E7FDD" w:rsidRDefault="00661AF3">
      <w:pPr>
        <w:widowControl/>
        <w:autoSpaceDN/>
        <w:adjustRightInd/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br w:type="page"/>
      </w: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lastRenderedPageBreak/>
        <w:t>OAC</w:t>
      </w:r>
      <w:r w:rsidR="003422D6" w:rsidRPr="009E7FDD">
        <w:rPr>
          <w:rFonts w:ascii="Verdana" w:hAnsi="Verdana"/>
          <w:b/>
          <w:color w:val="000000" w:themeColor="text1"/>
        </w:rPr>
        <w:t>NRE</w:t>
      </w:r>
      <w:r w:rsidRPr="009E7FDD">
        <w:rPr>
          <w:rFonts w:ascii="Verdana" w:hAnsi="Verdana"/>
          <w:b/>
          <w:color w:val="000000" w:themeColor="text1"/>
        </w:rPr>
        <w:tab/>
        <w:t>Posición 32</w:t>
      </w: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Además de la actividad dedicada a los trabajos agrícolas y ganaderos de la explotación ¿ha realizado otra actividad</w:t>
      </w:r>
      <w:r w:rsidR="006E3A00" w:rsidRPr="009E7FDD">
        <w:rPr>
          <w:rFonts w:ascii="Verdana" w:hAnsi="Verdana"/>
          <w:color w:val="000000" w:themeColor="text1"/>
        </w:rPr>
        <w:t xml:space="preserve"> </w:t>
      </w:r>
      <w:r w:rsidR="00A60B29" w:rsidRPr="009E7FDD">
        <w:rPr>
          <w:rFonts w:ascii="Verdana" w:hAnsi="Verdana"/>
          <w:color w:val="000000" w:themeColor="text1"/>
        </w:rPr>
        <w:t>NO relacionada directamente con la explotación</w:t>
      </w:r>
      <w:r w:rsidRPr="009E7FDD">
        <w:rPr>
          <w:rFonts w:ascii="Verdana" w:hAnsi="Verdana"/>
          <w:color w:val="000000" w:themeColor="text1"/>
        </w:rPr>
        <w:t>?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tabs>
          <w:tab w:val="right" w:pos="5387"/>
        </w:tabs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No</w:t>
      </w:r>
      <w:r w:rsidRPr="009E7FDD">
        <w:rPr>
          <w:rFonts w:ascii="Verdana" w:hAnsi="Verdana"/>
          <w:color w:val="000000" w:themeColor="text1"/>
        </w:rPr>
        <w:tab/>
        <w:t>1</w:t>
      </w:r>
    </w:p>
    <w:p w:rsidR="007B2803" w:rsidRPr="009E7FDD" w:rsidRDefault="00417295">
      <w:pPr>
        <w:tabs>
          <w:tab w:val="right" w:pos="5387"/>
        </w:tabs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Sí, como actividad principal</w:t>
      </w:r>
      <w:r w:rsidRPr="009E7FDD">
        <w:rPr>
          <w:rFonts w:ascii="Verdana" w:hAnsi="Verdana"/>
          <w:color w:val="000000" w:themeColor="text1"/>
        </w:rPr>
        <w:tab/>
        <w:t>2</w:t>
      </w:r>
    </w:p>
    <w:p w:rsidR="007B2803" w:rsidRPr="009E7FDD" w:rsidRDefault="00417295">
      <w:pPr>
        <w:tabs>
          <w:tab w:val="right" w:pos="5387"/>
        </w:tabs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Sí, como actividad secundaria</w:t>
      </w:r>
      <w:r w:rsidRPr="009E7FDD">
        <w:rPr>
          <w:rFonts w:ascii="Verdana" w:hAnsi="Verdana"/>
          <w:color w:val="000000" w:themeColor="text1"/>
        </w:rPr>
        <w:tab/>
        <w:t>3</w:t>
      </w:r>
    </w:p>
    <w:p w:rsidR="007B2803" w:rsidRPr="009E7FDD" w:rsidRDefault="00417295">
      <w:pPr>
        <w:tabs>
          <w:tab w:val="right" w:pos="5387"/>
        </w:tabs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No consta</w:t>
      </w:r>
      <w:r w:rsidRPr="009E7FDD">
        <w:rPr>
          <w:rFonts w:ascii="Verdana" w:hAnsi="Verdana"/>
          <w:color w:val="000000" w:themeColor="text1"/>
        </w:rPr>
        <w:tab/>
        <w:t>0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7B2803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</w:p>
    <w:p w:rsidR="007B2803" w:rsidRPr="009E7FDD" w:rsidRDefault="00417295">
      <w:pPr>
        <w:tabs>
          <w:tab w:val="right" w:pos="8505"/>
        </w:tabs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t>OACRE</w:t>
      </w:r>
      <w:r w:rsidRPr="009E7FDD">
        <w:rPr>
          <w:rFonts w:ascii="Verdana" w:hAnsi="Verdana"/>
          <w:b/>
          <w:color w:val="000000" w:themeColor="text1"/>
        </w:rPr>
        <w:tab/>
        <w:t>Posición 33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417295">
      <w:pPr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¿Esta otra actividad está relacionada con la explotación?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577808" w:rsidRPr="009E7FDD" w:rsidRDefault="00577808" w:rsidP="00577808">
      <w:pPr>
        <w:tabs>
          <w:tab w:val="right" w:pos="5387"/>
        </w:tabs>
        <w:ind w:left="709"/>
        <w:rPr>
          <w:rFonts w:ascii="Verdana" w:hAnsi="Verdana"/>
          <w:color w:val="000000" w:themeColor="text1"/>
        </w:rPr>
      </w:pPr>
    </w:p>
    <w:p w:rsidR="00577808" w:rsidRPr="009E7FDD" w:rsidRDefault="00577808" w:rsidP="00577808">
      <w:pPr>
        <w:tabs>
          <w:tab w:val="right" w:pos="5387"/>
        </w:tabs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No</w:t>
      </w:r>
      <w:r w:rsidRPr="009E7FDD">
        <w:rPr>
          <w:rFonts w:ascii="Verdana" w:hAnsi="Verdana"/>
          <w:color w:val="000000" w:themeColor="text1"/>
        </w:rPr>
        <w:tab/>
        <w:t>1</w:t>
      </w:r>
    </w:p>
    <w:p w:rsidR="00577808" w:rsidRPr="009E7FDD" w:rsidRDefault="00577808" w:rsidP="00577808">
      <w:pPr>
        <w:tabs>
          <w:tab w:val="right" w:pos="5387"/>
        </w:tabs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Sí, como actividad principal</w:t>
      </w:r>
      <w:r w:rsidRPr="009E7FDD">
        <w:rPr>
          <w:rFonts w:ascii="Verdana" w:hAnsi="Verdana"/>
          <w:color w:val="000000" w:themeColor="text1"/>
        </w:rPr>
        <w:tab/>
        <w:t>2</w:t>
      </w:r>
    </w:p>
    <w:p w:rsidR="00577808" w:rsidRPr="009E7FDD" w:rsidRDefault="00577808" w:rsidP="00577808">
      <w:pPr>
        <w:tabs>
          <w:tab w:val="right" w:pos="5387"/>
        </w:tabs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Sí, como actividad secundaria</w:t>
      </w:r>
      <w:r w:rsidRPr="009E7FDD">
        <w:rPr>
          <w:rFonts w:ascii="Verdana" w:hAnsi="Verdana"/>
          <w:color w:val="000000" w:themeColor="text1"/>
        </w:rPr>
        <w:tab/>
        <w:t>3</w:t>
      </w:r>
    </w:p>
    <w:p w:rsidR="00577808" w:rsidRPr="009E7FDD" w:rsidRDefault="00577808" w:rsidP="00577808">
      <w:pPr>
        <w:tabs>
          <w:tab w:val="right" w:pos="5387"/>
        </w:tabs>
        <w:ind w:left="709"/>
        <w:rPr>
          <w:rFonts w:ascii="Verdana" w:hAnsi="Verdana"/>
          <w:color w:val="000000" w:themeColor="text1"/>
        </w:rPr>
      </w:pPr>
      <w:r w:rsidRPr="009E7FDD">
        <w:rPr>
          <w:rFonts w:ascii="Verdana" w:hAnsi="Verdana"/>
          <w:color w:val="000000" w:themeColor="text1"/>
        </w:rPr>
        <w:t>No consta</w:t>
      </w:r>
      <w:r w:rsidRPr="009E7FDD">
        <w:rPr>
          <w:rFonts w:ascii="Verdana" w:hAnsi="Verdana"/>
          <w:color w:val="000000" w:themeColor="text1"/>
        </w:rPr>
        <w:tab/>
        <w:t>0</w:t>
      </w:r>
    </w:p>
    <w:p w:rsidR="00577808" w:rsidRPr="009E7FDD" w:rsidRDefault="00577808">
      <w:pPr>
        <w:tabs>
          <w:tab w:val="right" w:pos="2694"/>
        </w:tabs>
        <w:ind w:left="709"/>
        <w:rPr>
          <w:rFonts w:ascii="Verdana" w:hAnsi="Verdana"/>
          <w:color w:val="000000" w:themeColor="text1"/>
        </w:rPr>
      </w:pP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p w:rsidR="00A60B29" w:rsidRPr="009E7FDD" w:rsidRDefault="00A60B29">
      <w:pPr>
        <w:widowControl/>
        <w:autoSpaceDN/>
        <w:adjustRightInd/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br w:type="page"/>
      </w:r>
    </w:p>
    <w:p w:rsidR="007B2803" w:rsidRPr="009E7FDD" w:rsidRDefault="00417295">
      <w:pPr>
        <w:rPr>
          <w:rFonts w:ascii="Verdana" w:hAnsi="Verdana"/>
          <w:b/>
          <w:color w:val="000000" w:themeColor="text1"/>
        </w:rPr>
      </w:pPr>
      <w:r w:rsidRPr="009E7FDD">
        <w:rPr>
          <w:rFonts w:ascii="Verdana" w:hAnsi="Verdana"/>
          <w:b/>
          <w:color w:val="000000" w:themeColor="text1"/>
        </w:rPr>
        <w:lastRenderedPageBreak/>
        <w:t>REGISTRO FINAL - TIPO 4</w:t>
      </w:r>
    </w:p>
    <w:p w:rsidR="007B2803" w:rsidRPr="009E7FDD" w:rsidRDefault="007B2803">
      <w:pPr>
        <w:rPr>
          <w:rFonts w:ascii="Verdana" w:hAnsi="Verdana"/>
          <w:color w:val="000000" w:themeColor="text1"/>
        </w:rPr>
      </w:pPr>
    </w:p>
    <w:tbl>
      <w:tblPr>
        <w:tblW w:w="9314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"/>
        <w:gridCol w:w="4068"/>
        <w:gridCol w:w="52"/>
        <w:gridCol w:w="14"/>
        <w:gridCol w:w="40"/>
        <w:gridCol w:w="1612"/>
        <w:gridCol w:w="52"/>
        <w:gridCol w:w="40"/>
        <w:gridCol w:w="12"/>
        <w:gridCol w:w="1532"/>
        <w:gridCol w:w="74"/>
        <w:gridCol w:w="40"/>
        <w:gridCol w:w="51"/>
        <w:gridCol w:w="1276"/>
        <w:gridCol w:w="192"/>
      </w:tblGrid>
      <w:tr w:rsidR="009E7FDD" w:rsidRPr="009E7FDD">
        <w:trPr>
          <w:gridBefore w:val="1"/>
          <w:gridAfter w:val="1"/>
          <w:wBefore w:w="259" w:type="dxa"/>
          <w:wAfter w:w="192" w:type="dxa"/>
          <w:trHeight w:val="300"/>
        </w:trPr>
        <w:tc>
          <w:tcPr>
            <w:tcW w:w="4068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Variable</w:t>
            </w:r>
          </w:p>
        </w:tc>
        <w:tc>
          <w:tcPr>
            <w:tcW w:w="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</w:t>
            </w:r>
          </w:p>
        </w:tc>
        <w:tc>
          <w:tcPr>
            <w:tcW w:w="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84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caracteres</w:t>
            </w:r>
          </w:p>
        </w:tc>
        <w:tc>
          <w:tcPr>
            <w:tcW w:w="1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Posiciones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92" w:type="dxa"/>
          <w:trHeight w:val="300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Registro de nivel 4 (PIC"9")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NIVEL4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</w:t>
            </w:r>
          </w:p>
        </w:tc>
      </w:tr>
      <w:tr w:rsidR="009E7FDD" w:rsidRPr="009E7FDD">
        <w:trPr>
          <w:trHeight w:val="300"/>
        </w:trPr>
        <w:tc>
          <w:tcPr>
            <w:tcW w:w="43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Provincia (PIC”99”)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CODPROV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pStyle w:val="Lista"/>
              <w:spacing w:after="0"/>
              <w:rPr>
                <w:rFonts w:ascii="Verdana" w:hAnsi="Verdana" w:cs="Times New Roman"/>
                <w:color w:val="000000" w:themeColor="text1"/>
              </w:rPr>
            </w:pPr>
            <w:r w:rsidRPr="009E7FDD">
              <w:rPr>
                <w:rFonts w:ascii="Verdana" w:hAnsi="Verdana" w:cs="Times New Roman"/>
                <w:color w:val="000000" w:themeColor="text1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 a 3</w:t>
            </w:r>
          </w:p>
        </w:tc>
      </w:tr>
      <w:tr w:rsidR="009E7FDD" w:rsidRPr="009E7FDD">
        <w:trPr>
          <w:trHeight w:val="300"/>
        </w:trPr>
        <w:tc>
          <w:tcPr>
            <w:tcW w:w="43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Municipio (PIC”999”)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CODMUNI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4 a 6</w:t>
            </w:r>
          </w:p>
        </w:tc>
      </w:tr>
      <w:tr w:rsidR="009E7FDD" w:rsidRPr="009E7FDD">
        <w:trPr>
          <w:trHeight w:val="300"/>
        </w:trPr>
        <w:tc>
          <w:tcPr>
            <w:tcW w:w="43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Estrato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ESTRATO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7 a 9</w:t>
            </w:r>
          </w:p>
        </w:tc>
      </w:tr>
      <w:tr w:rsidR="009E7FDD" w:rsidRPr="009E7FDD">
        <w:trPr>
          <w:trHeight w:val="300"/>
        </w:trPr>
        <w:tc>
          <w:tcPr>
            <w:tcW w:w="43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de orden de la explotación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NORDEN</w:t>
            </w:r>
          </w:p>
        </w:tc>
        <w:tc>
          <w:tcPr>
            <w:tcW w:w="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10 a 15</w:t>
            </w:r>
          </w:p>
        </w:tc>
      </w:tr>
      <w:tr w:rsidR="009E7FDD" w:rsidRPr="009E7FDD">
        <w:trPr>
          <w:trHeight w:val="300"/>
        </w:trPr>
        <w:tc>
          <w:tcPr>
            <w:tcW w:w="43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ind w:left="274"/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Nº de orden de la explotación hija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HIJA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15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16 a 17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92" w:type="dxa"/>
          <w:trHeight w:val="300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 de provincia del ganado (CHAR 2)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PROVG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18 a 19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92" w:type="dxa"/>
          <w:trHeight w:val="300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 de municipio del ganado (CHAR 3)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MUNIG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20 a 22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92" w:type="dxa"/>
          <w:trHeight w:val="300"/>
        </w:trPr>
        <w:tc>
          <w:tcPr>
            <w:tcW w:w="4068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 de provincia de las tierras (CHAR 2)</w:t>
            </w:r>
          </w:p>
        </w:tc>
        <w:tc>
          <w:tcPr>
            <w:tcW w:w="52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PROVT</w:t>
            </w:r>
          </w:p>
        </w:tc>
        <w:tc>
          <w:tcPr>
            <w:tcW w:w="52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23 a 24</w:t>
            </w:r>
          </w:p>
        </w:tc>
      </w:tr>
      <w:tr w:rsidR="009E7FDD" w:rsidRPr="009E7FDD">
        <w:trPr>
          <w:gridBefore w:val="1"/>
          <w:gridAfter w:val="1"/>
          <w:wBefore w:w="259" w:type="dxa"/>
          <w:wAfter w:w="192" w:type="dxa"/>
          <w:trHeight w:val="300"/>
        </w:trPr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Código de municipio de las tierras (CHAR 3)</w:t>
            </w:r>
          </w:p>
        </w:tc>
        <w:tc>
          <w:tcPr>
            <w:tcW w:w="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MUNIT</w:t>
            </w:r>
          </w:p>
        </w:tc>
        <w:tc>
          <w:tcPr>
            <w:tcW w:w="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1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7B2803">
            <w:pPr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2803" w:rsidRPr="009E7FDD" w:rsidRDefault="00417295">
            <w:pPr>
              <w:rPr>
                <w:rFonts w:ascii="Verdana" w:hAnsi="Verdana"/>
                <w:color w:val="000000" w:themeColor="text1"/>
              </w:rPr>
            </w:pPr>
            <w:r w:rsidRPr="009E7FDD">
              <w:rPr>
                <w:rFonts w:ascii="Verdana" w:hAnsi="Verdana"/>
                <w:color w:val="000000" w:themeColor="text1"/>
              </w:rPr>
              <w:t>25 a 27</w:t>
            </w:r>
          </w:p>
        </w:tc>
      </w:tr>
    </w:tbl>
    <w:p w:rsidR="007B2803" w:rsidRPr="009E7FDD" w:rsidRDefault="007B2803">
      <w:pPr>
        <w:pStyle w:val="Lista"/>
        <w:spacing w:after="0"/>
        <w:rPr>
          <w:rFonts w:ascii="Verdana" w:hAnsi="Verdana" w:cs="Times New Roman"/>
          <w:color w:val="000000" w:themeColor="text1"/>
        </w:rPr>
      </w:pPr>
    </w:p>
    <w:sectPr w:rsidR="007B2803" w:rsidRPr="009E7FDD">
      <w:headerReference w:type="default" r:id="rId8"/>
      <w:footerReference w:type="even" r:id="rId9"/>
      <w:footerReference w:type="default" r:id="rId10"/>
      <w:type w:val="continuous"/>
      <w:pgSz w:w="12240" w:h="15840"/>
      <w:pgMar w:top="1418" w:right="1701" w:bottom="1418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487" w:rsidRDefault="00B35487">
      <w:r>
        <w:separator/>
      </w:r>
    </w:p>
  </w:endnote>
  <w:endnote w:type="continuationSeparator" w:id="0">
    <w:p w:rsidR="00B35487" w:rsidRDefault="00B3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784495"/>
      <w:docPartObj>
        <w:docPartGallery w:val="Page Numbers (Bottom of Page)"/>
        <w:docPartUnique/>
      </w:docPartObj>
    </w:sdtPr>
    <w:sdtContent>
      <w:p w:rsidR="00B35487" w:rsidRDefault="00B35487">
        <w:pPr>
          <w:pStyle w:val="Piedep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ADD">
          <w:rPr>
            <w:noProof/>
          </w:rPr>
          <w:t>14</w:t>
        </w:r>
        <w:r>
          <w:fldChar w:fldCharType="end"/>
        </w:r>
      </w:p>
    </w:sdtContent>
  </w:sdt>
  <w:p w:rsidR="00B35487" w:rsidRDefault="00B3548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1308983"/>
      <w:docPartObj>
        <w:docPartGallery w:val="Page Numbers (Bottom of Page)"/>
        <w:docPartUnique/>
      </w:docPartObj>
    </w:sdtPr>
    <w:sdtContent>
      <w:p w:rsidR="00B35487" w:rsidRDefault="00B3548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ADD">
          <w:rPr>
            <w:noProof/>
          </w:rPr>
          <w:t>13</w:t>
        </w:r>
        <w:r>
          <w:fldChar w:fldCharType="end"/>
        </w:r>
      </w:p>
    </w:sdtContent>
  </w:sdt>
  <w:p w:rsidR="00B35487" w:rsidRDefault="00B3548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487" w:rsidRDefault="00B35487">
      <w:r>
        <w:separator/>
      </w:r>
    </w:p>
  </w:footnote>
  <w:footnote w:type="continuationSeparator" w:id="0">
    <w:p w:rsidR="00B35487" w:rsidRDefault="00B35487">
      <w:r>
        <w:continuationSeparator/>
      </w:r>
    </w:p>
  </w:footnote>
  <w:footnote w:id="1">
    <w:p w:rsidR="00B35487" w:rsidRDefault="00B35487">
      <w:pPr>
        <w:pStyle w:val="Textonotapie"/>
      </w:pPr>
      <w:r>
        <w:rPr>
          <w:rStyle w:val="Refdenotaalpie"/>
        </w:rPr>
        <w:footnoteRef/>
      </w:r>
      <w:r>
        <w:t xml:space="preserve"> Ver en el Anexo la relación de códigos de tipo 2</w:t>
      </w:r>
    </w:p>
  </w:footnote>
  <w:footnote w:id="2">
    <w:p w:rsidR="00B35487" w:rsidRDefault="00B35487">
      <w:pPr>
        <w:pStyle w:val="Textonotapie"/>
      </w:pPr>
      <w:r>
        <w:rPr>
          <w:rStyle w:val="Refdenotaalpie"/>
        </w:rPr>
        <w:footnoteRef/>
      </w:r>
      <w:r>
        <w:t xml:space="preserve"> Ver en el Anexo la relación de códigos de tipo 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487" w:rsidRDefault="00B35487">
    <w:pPr>
      <w:pStyle w:val="Encabezado"/>
      <w:tabs>
        <w:tab w:val="clear" w:pos="4419"/>
        <w:tab w:val="clear" w:pos="8838"/>
        <w:tab w:val="center" w:pos="4252"/>
        <w:tab w:val="right" w:pos="8504"/>
      </w:tabs>
    </w:pPr>
    <w:r>
      <w:t xml:space="preserve">Madrid, 17 de noviembre de 2016                                                                      </w:t>
    </w:r>
    <w:r>
      <w:tab/>
      <w:t xml:space="preserve"> EEA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RTF_Num 10"/>
    <w:lvl w:ilvl="0">
      <w:start w:val="6"/>
      <w:numFmt w:val="decimal"/>
      <w:lvlText w:val="%1"/>
      <w:lvlJc w:val="left"/>
      <w:rPr>
        <w:rFonts w:ascii="Univers" w:hAnsi="Univers" w:cs="Times New Roman"/>
      </w:rPr>
    </w:lvl>
  </w:abstractNum>
  <w:abstractNum w:abstractNumId="1" w15:restartNumberingAfterBreak="0">
    <w:nsid w:val="00000002"/>
    <w:multiLevelType w:val="singleLevel"/>
    <w:tmpl w:val="00000002"/>
    <w:name w:val="RTF_Num 9"/>
    <w:lvl w:ilvl="0">
      <w:start w:val="5"/>
      <w:numFmt w:val="decimal"/>
      <w:lvlText w:val="%1"/>
      <w:lvlJc w:val="left"/>
      <w:rPr>
        <w:rFonts w:ascii="Univers" w:hAnsi="Univers" w:cs="Times New Roman"/>
      </w:rPr>
    </w:lvl>
  </w:abstractNum>
  <w:abstractNum w:abstractNumId="2" w15:restartNumberingAfterBreak="0">
    <w:nsid w:val="00000003"/>
    <w:multiLevelType w:val="singleLevel"/>
    <w:tmpl w:val="00000003"/>
    <w:name w:val="RTF_Num 8"/>
    <w:lvl w:ilvl="0">
      <w:start w:val="4"/>
      <w:numFmt w:val="decimal"/>
      <w:lvlText w:val="%1"/>
      <w:lvlJc w:val="left"/>
      <w:rPr>
        <w:rFonts w:ascii="Univers" w:hAnsi="Univers" w:cs="Times New Roman"/>
      </w:rPr>
    </w:lvl>
  </w:abstractNum>
  <w:abstractNum w:abstractNumId="3" w15:restartNumberingAfterBreak="0">
    <w:nsid w:val="00000004"/>
    <w:multiLevelType w:val="singleLevel"/>
    <w:tmpl w:val="00000004"/>
    <w:name w:val="RTF_Num 7"/>
    <w:lvl w:ilvl="0">
      <w:start w:val="3"/>
      <w:numFmt w:val="decimal"/>
      <w:lvlText w:val="%1"/>
      <w:lvlJc w:val="left"/>
      <w:rPr>
        <w:rFonts w:ascii="Univers" w:hAnsi="Univers" w:cs="Times New Roman"/>
      </w:rPr>
    </w:lvl>
  </w:abstractNum>
  <w:abstractNum w:abstractNumId="4" w15:restartNumberingAfterBreak="0">
    <w:nsid w:val="00000005"/>
    <w:multiLevelType w:val="singleLevel"/>
    <w:tmpl w:val="00000005"/>
    <w:name w:val="RTF_Num 6"/>
    <w:lvl w:ilvl="0">
      <w:start w:val="2"/>
      <w:numFmt w:val="decimal"/>
      <w:lvlText w:val="%1"/>
      <w:lvlJc w:val="left"/>
      <w:rPr>
        <w:rFonts w:ascii="Univers" w:hAnsi="Univers" w:cs="Times New Roman"/>
      </w:rPr>
    </w:lvl>
  </w:abstractNum>
  <w:abstractNum w:abstractNumId="5" w15:restartNumberingAfterBreak="0">
    <w:nsid w:val="00000006"/>
    <w:multiLevelType w:val="singleLevel"/>
    <w:tmpl w:val="00000006"/>
    <w:name w:val="RTF_Num 5"/>
    <w:lvl w:ilvl="0">
      <w:start w:val="1"/>
      <w:numFmt w:val="decimal"/>
      <w:lvlText w:val="%1"/>
      <w:lvlJc w:val="left"/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RTF_Num 4"/>
    <w:lvl w:ilvl="0">
      <w:start w:val="1"/>
      <w:numFmt w:val="decimal"/>
      <w:lvlText w:val="%1"/>
      <w:lvlJc w:val="left"/>
      <w:rPr>
        <w:rFonts w:ascii="Univers" w:hAnsi="Univers" w:cs="Times New Roman"/>
      </w:rPr>
    </w:lvl>
  </w:abstractNum>
  <w:abstractNum w:abstractNumId="7" w15:restartNumberingAfterBreak="0">
    <w:nsid w:val="00000008"/>
    <w:multiLevelType w:val="singleLevel"/>
    <w:tmpl w:val="00000008"/>
    <w:name w:val="RTF_Num 3"/>
    <w:lvl w:ilvl="0">
      <w:start w:val="6"/>
      <w:numFmt w:val="decimal"/>
      <w:lvlText w:val="%1"/>
      <w:lvlJc w:val="left"/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RTF_Num 2"/>
    <w:lvl w:ilvl="0">
      <w:start w:val="21"/>
      <w:numFmt w:val="decimal"/>
      <w:lvlText w:val="%1"/>
      <w:lvlJc w:val="left"/>
      <w:rPr>
        <w:rFonts w:ascii="Univers" w:hAnsi="Univers" w:cs="Times New Roman"/>
      </w:rPr>
    </w:lvl>
  </w:abstractNum>
  <w:abstractNum w:abstractNumId="9" w15:restartNumberingAfterBreak="0">
    <w:nsid w:val="281B5C0A"/>
    <w:multiLevelType w:val="hybridMultilevel"/>
    <w:tmpl w:val="562A1E5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9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295"/>
    <w:rsid w:val="00050D44"/>
    <w:rsid w:val="000A699B"/>
    <w:rsid w:val="00213358"/>
    <w:rsid w:val="002E7CE7"/>
    <w:rsid w:val="003422D6"/>
    <w:rsid w:val="003A6CC8"/>
    <w:rsid w:val="00417295"/>
    <w:rsid w:val="00494868"/>
    <w:rsid w:val="00577808"/>
    <w:rsid w:val="005B2D08"/>
    <w:rsid w:val="00655C1F"/>
    <w:rsid w:val="00661AF3"/>
    <w:rsid w:val="006E3A00"/>
    <w:rsid w:val="007B2803"/>
    <w:rsid w:val="007C158E"/>
    <w:rsid w:val="007D590F"/>
    <w:rsid w:val="00825D4C"/>
    <w:rsid w:val="00826AF3"/>
    <w:rsid w:val="008319C6"/>
    <w:rsid w:val="00863F9C"/>
    <w:rsid w:val="00997CDE"/>
    <w:rsid w:val="009C5DF3"/>
    <w:rsid w:val="009E7FDD"/>
    <w:rsid w:val="00A267B9"/>
    <w:rsid w:val="00A60B29"/>
    <w:rsid w:val="00AF2A00"/>
    <w:rsid w:val="00B35487"/>
    <w:rsid w:val="00B659DE"/>
    <w:rsid w:val="00B859F5"/>
    <w:rsid w:val="00BC19FC"/>
    <w:rsid w:val="00C02A36"/>
    <w:rsid w:val="00C37237"/>
    <w:rsid w:val="00D90136"/>
    <w:rsid w:val="00DB233A"/>
    <w:rsid w:val="00E75549"/>
    <w:rsid w:val="00EA3BFB"/>
    <w:rsid w:val="00EC6766"/>
    <w:rsid w:val="00EF7ADD"/>
    <w:rsid w:val="00F31FEA"/>
    <w:rsid w:val="00FE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9A6D8E1D-CCE7-4675-BE4C-764911CC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N w:val="0"/>
      <w:adjustRightInd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Verdana" w:hAnsi="Verdan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  <w:rPr>
      <w:rFonts w:cs="Tahoma"/>
    </w:rPr>
  </w:style>
  <w:style w:type="paragraph" w:styleId="Descripcin">
    <w:name w:val="caption"/>
    <w:basedOn w:val="Normal"/>
    <w:qFormat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Pr>
      <w:rFonts w:cs="Tahoma"/>
    </w:rPr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RTFNum21">
    <w:name w:val="RTF_Num 2 1"/>
    <w:rPr>
      <w:rFonts w:ascii="Univers" w:hAnsi="Univers"/>
    </w:rPr>
  </w:style>
  <w:style w:type="character" w:customStyle="1" w:styleId="RTFNum31">
    <w:name w:val="RTF_Num 3 1"/>
  </w:style>
  <w:style w:type="character" w:customStyle="1" w:styleId="RTFNum41">
    <w:name w:val="RTF_Num 4 1"/>
    <w:rPr>
      <w:rFonts w:ascii="Univers" w:hAnsi="Univers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paragraph" w:styleId="Prrafodelista">
    <w:name w:val="List Paragraph"/>
    <w:basedOn w:val="Normal"/>
    <w:uiPriority w:val="34"/>
    <w:qFormat/>
    <w:rsid w:val="000A699B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136"/>
    <w:rPr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D901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66B8E-8E96-40B0-8A6F-2627614C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2175</Words>
  <Characters>10017</Characters>
  <Application>Microsoft Office Word</Application>
  <DocSecurity>0</DocSecurity>
  <Lines>83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4</cp:revision>
  <cp:lastPrinted>2016-03-03T11:43:00Z</cp:lastPrinted>
  <dcterms:created xsi:type="dcterms:W3CDTF">2016-11-18T07:57:00Z</dcterms:created>
  <dcterms:modified xsi:type="dcterms:W3CDTF">2019-01-22T12:12:00Z</dcterms:modified>
</cp:coreProperties>
</file>